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4E3A639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AF4B94">
        <w:rPr>
          <w:rFonts w:ascii="Garamond" w:hAnsi="Garamond"/>
          <w:sz w:val="24"/>
          <w:szCs w:val="24"/>
        </w:rPr>
        <w:t>3</w:t>
      </w:r>
      <w:r w:rsidR="00004674">
        <w:rPr>
          <w:rFonts w:ascii="Garamond" w:hAnsi="Garamond"/>
          <w:sz w:val="24"/>
          <w:szCs w:val="24"/>
        </w:rPr>
        <w:t>3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3244668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BD699D">
        <w:t>7</w:t>
      </w:r>
      <w:r w:rsidR="00004674">
        <w:t>51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E9BA25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04674">
        <w:rPr>
          <w:rFonts w:ascii="Garamond" w:hAnsi="Garamond" w:cs="Arial"/>
          <w:b/>
          <w:sz w:val="22"/>
          <w:szCs w:val="22"/>
        </w:rPr>
        <w:t>03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004674">
        <w:rPr>
          <w:rFonts w:ascii="Garamond" w:hAnsi="Garamond" w:cs="Arial"/>
          <w:b/>
          <w:sz w:val="22"/>
          <w:szCs w:val="22"/>
        </w:rPr>
        <w:t>9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F3C5B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AF4B94">
        <w:rPr>
          <w:rFonts w:ascii="Garamond" w:hAnsi="Garamond" w:cs="Arial"/>
          <w:sz w:val="22"/>
          <w:szCs w:val="22"/>
        </w:rPr>
        <w:t>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bookmarkStart w:id="4" w:name="_GoBack"/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bookmarkEnd w:id="4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 xml:space="preserve">ání veřejné </w:t>
      </w:r>
      <w:r w:rsidR="00DB45AA" w:rsidRPr="00DB45AA">
        <w:rPr>
          <w:rFonts w:ascii="Garamond" w:hAnsi="Garamond" w:cs="Arial"/>
          <w:sz w:val="22"/>
          <w:szCs w:val="22"/>
        </w:rPr>
        <w:lastRenderedPageBreak/>
        <w:t>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8ED79" w14:textId="77777777" w:rsidR="00985B86" w:rsidRDefault="00985B86" w:rsidP="00795AAC">
      <w:r>
        <w:separator/>
      </w:r>
    </w:p>
  </w:endnote>
  <w:endnote w:type="continuationSeparator" w:id="0">
    <w:p w14:paraId="6FD6A1C9" w14:textId="77777777" w:rsidR="00985B86" w:rsidRDefault="00985B8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2EF41C" w:rsidR="00AD69FB" w:rsidRPr="00EB6175" w:rsidRDefault="00004674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7157AA04" wp14:editId="4B223F1B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Stránka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A8543" w14:textId="77777777" w:rsidR="00985B86" w:rsidRDefault="00985B86" w:rsidP="00795AAC">
      <w:r>
        <w:separator/>
      </w:r>
    </w:p>
  </w:footnote>
  <w:footnote w:type="continuationSeparator" w:id="0">
    <w:p w14:paraId="7B1C1CED" w14:textId="77777777" w:rsidR="00985B86" w:rsidRDefault="00985B8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674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5B86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Vk4gGUg7QYdrjYnWl+eo7jjOcqJzEPbEZYhBPuieXe8=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k6EiWXgJ6JUwNDAsoU+2MOimkTlLsmpSxlLfWUETTO4=</DigestValue>
    </Reference>
  </SignedInfo>
  <SignatureValue>M7nIghwXSh/YOpnUG8q7bz4/Nwl6VgG6QAlgrsClw3wGF9TMgAt0xGWYkjL4km0xh518ZmZtgY3s
mz/Cn03u71USONkFjX9DkgBAptmckH3LRmQ73CLg3cPu5X0ikx2hjq9Prw4sZWJKUDROI2IYVoJM
SjwHgRmSY5Xa/R6jtJRivC+s8DKv74cOSgoEJRzZ9wbVwIn/w7Tph9WaD/hXdzURzPi6dSaiDjmK
PPVf+R022qeyfayZ/hTp/baAhTMEgqTdLtEwzdn9z+LIfpD2I1NXtxBQZ3sCqxcA83j1Uadu4aNL
619wDCUH8l9GDl4TRWVSh5/CKPpPxabRdQhw/g==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kBBXWAElRxT26YH1hzBsWX2AF/BJULGmJSkOzdsKyIk=</DigestValue>
      </Reference>
      <Reference URI="/word/endnotes.xml?ContentType=application/vnd.openxmlformats-officedocument.wordprocessingml.endnotes+xml">
        <DigestMethod Algorithm="http://www.w3.org/2001/04/xmlenc#sha256"/>
        <DigestValue>o+jJcht3U1p1fcfRyI5g93rD+BCQEeo+YByCWKgFxnM=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94OL6ZFmDj1VF9TfmsCN5yPTCOcQgJOhz82IMPX+nMA=</DigestValue>
      </Reference>
      <Reference URI="/word/footnotes.xml?ContentType=application/vnd.openxmlformats-officedocument.wordprocessingml.footnotes+xml">
        <DigestMethod Algorithm="http://www.w3.org/2001/04/xmlenc#sha256"/>
        <DigestValue>0GihZW/pxE9OxWava8jA6pF+QKu0cbxj4D3UuTq0Eas=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PuAI2H3KieX4xP6l0sG56oOKO9+woaQQdpX+zJD5kcE=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2021-08-23T06:13:24Z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2021-08-23T06:13:24Z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892EC-6154-4068-AC5F-60B350182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27</cp:revision>
  <cp:lastPrinted>2018-08-08T13:48:00Z</cp:lastPrinted>
  <dcterms:created xsi:type="dcterms:W3CDTF">2021-01-21T11:32:00Z</dcterms:created>
  <dcterms:modified xsi:type="dcterms:W3CDTF">2021-08-23T06:12:00Z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