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6C36E7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25555E">
        <w:rPr>
          <w:rFonts w:ascii="Garamond" w:hAnsi="Garamond"/>
          <w:sz w:val="24"/>
          <w:szCs w:val="24"/>
        </w:rPr>
        <w:t>9</w:t>
      </w:r>
      <w:r w:rsidR="00DD06B6">
        <w:rPr>
          <w:rFonts w:ascii="Garamond" w:hAnsi="Garamond"/>
          <w:sz w:val="24"/>
          <w:szCs w:val="24"/>
        </w:rPr>
        <w:t>7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FA3CFA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D06B6" w:rsidRPr="00377DB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https://zakazky.zcu.cz/contract_display_4742.html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1826B1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1A03">
        <w:rPr>
          <w:rFonts w:ascii="Garamond" w:hAnsi="Garamond" w:cs="Arial"/>
          <w:sz w:val="22"/>
          <w:szCs w:val="22"/>
        </w:rPr>
        <w:t>1</w:t>
      </w:r>
      <w:r w:rsidR="003F76B5">
        <w:rPr>
          <w:rFonts w:ascii="Garamond" w:hAnsi="Garamond" w:cs="Arial"/>
          <w:sz w:val="22"/>
          <w:szCs w:val="22"/>
        </w:rPr>
        <w:t>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CF29AD">
        <w:rPr>
          <w:rFonts w:ascii="Garamond" w:hAnsi="Garamond" w:cs="Arial"/>
          <w:sz w:val="22"/>
          <w:szCs w:val="22"/>
        </w:rPr>
        <w:t>8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DD06B6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DD06B6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295C5" w14:textId="77777777" w:rsidR="001042B6" w:rsidRDefault="001042B6" w:rsidP="00795AAC">
      <w:r>
        <w:separator/>
      </w:r>
    </w:p>
  </w:endnote>
  <w:endnote w:type="continuationSeparator" w:id="0">
    <w:p w14:paraId="0D39537D" w14:textId="77777777" w:rsidR="001042B6" w:rsidRDefault="001042B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81BB1" w14:textId="77777777" w:rsidR="001042B6" w:rsidRDefault="001042B6" w:rsidP="00795AAC">
      <w:r>
        <w:separator/>
      </w:r>
    </w:p>
  </w:footnote>
  <w:footnote w:type="continuationSeparator" w:id="0">
    <w:p w14:paraId="3645A7F5" w14:textId="77777777" w:rsidR="001042B6" w:rsidRDefault="001042B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42B6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3F76B5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18C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C6C74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2DC7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3AD5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D06B6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4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r9HbJUy3tm4AaDNG9FJ+X5LUqm1mjuI+8qyKK5kHFew=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pOsj1s7Qxv0nVEtKJ6RHWS7xDsKVc6aWHgTDDsj4SUw=</DigestValue>
    </Reference>
  </SignedInfo>
  <SignatureValue>YZQ+TT7bL4LoZ1PRJWsTHnbxaFwylbzxDjv//byFeVdlEy0hjDnzuSo4/JMOEoUZ/b0Ww71m2ask
f4QamIwu+JE9O/bevFl5IQNSeRKWXNQJSX9EKX6ZM/ehxGZp9C8i0mtr2WCnDfAzFevxJiIKUNjT
vXUrADuJENIsvoVPSZZdscQ/oO5BAzCmq+DEikDLa8KRnrB279QhrQ7pUhhF5i6YuTByfrudo7lD
GV4plvdSFkgNqsive/l/JTofj18GtjwrhpNisDXbGgNCoCDHeicxjYLI1htOx9+eFXe1Lf+32KUL
JG14hxzntdLNpdTYyQgWnCj/xJk067QwcTLEBQ==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doE0wHVq5X3w3pOoZ1J7alFZ9ryaTAuvjxftJw0pKBM=</DigestValue>
      </Reference>
      <Reference URI="/word/document.xml?ContentType=application/vnd.openxmlformats-officedocument.wordprocessingml.document.main+xml">
        <DigestMethod Algorithm="http://www.w3.org/2001/04/xmlenc#sha256"/>
        <DigestValue>SCsm7JQHd4guMP7sVCp3mGJ+BRtSHyCP/qrPzXXVQyI=</DigestValue>
      </Reference>
      <Reference URI="/word/endnotes.xml?ContentType=application/vnd.openxmlformats-officedocument.wordprocessingml.endnotes+xml">
        <DigestMethod Algorithm="http://www.w3.org/2001/04/xmlenc#sha256"/>
        <DigestValue>shDW3q6gurHp6EqcLbibkUTxCu8C8trksF6uYVqvjpc=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5SUBXdPu6jYxRAwggZssaKtyT5sSeS/zvarCNJ1LeLU=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wC+x1CUtWscayHGRjV4pJNJvMOkNKpkXIknhTcibVnM=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2021-08-06T11:55:56Z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2021-08-06T11:55:56Z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A7B0B-38A4-4FC3-94C9-06860406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45</cp:revision>
  <cp:lastPrinted>2018-08-08T13:48:00Z</cp:lastPrinted>
  <dcterms:created xsi:type="dcterms:W3CDTF">2021-03-23T06:31:00Z</dcterms:created>
  <dcterms:modified xsi:type="dcterms:W3CDTF">2021-08-06T11:55:00Z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