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DADBCE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25555E">
        <w:rPr>
          <w:rFonts w:ascii="Garamond" w:hAnsi="Garamond"/>
          <w:sz w:val="24"/>
          <w:szCs w:val="24"/>
        </w:rPr>
        <w:t>9</w:t>
      </w:r>
      <w:r w:rsidR="00BC3AD5">
        <w:rPr>
          <w:rFonts w:ascii="Garamond" w:hAnsi="Garamond"/>
          <w:sz w:val="24"/>
          <w:szCs w:val="24"/>
        </w:rPr>
        <w:t>6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9DB706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C3AD5" w:rsidRPr="00C35C2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https://zakazky.zcu.cz/contract_display_4741.html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93BDFC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1A03">
        <w:rPr>
          <w:rFonts w:ascii="Garamond" w:hAnsi="Garamond" w:cs="Arial"/>
          <w:sz w:val="22"/>
          <w:szCs w:val="22"/>
        </w:rPr>
        <w:t>1</w:t>
      </w:r>
      <w:r w:rsidR="003F76B5">
        <w:rPr>
          <w:rFonts w:ascii="Garamond" w:hAnsi="Garamond" w:cs="Arial"/>
          <w:sz w:val="22"/>
          <w:szCs w:val="22"/>
        </w:rPr>
        <w:t>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CF29AD">
        <w:rPr>
          <w:rFonts w:ascii="Garamond" w:hAnsi="Garamond" w:cs="Arial"/>
          <w:sz w:val="22"/>
          <w:szCs w:val="22"/>
        </w:rPr>
        <w:t>8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AC6C74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BC3AD5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00FF8" w14:textId="77777777" w:rsidR="008018C4" w:rsidRDefault="008018C4" w:rsidP="00795AAC">
      <w:r>
        <w:separator/>
      </w:r>
    </w:p>
  </w:endnote>
  <w:endnote w:type="continuationSeparator" w:id="0">
    <w:p w14:paraId="2F6DD046" w14:textId="77777777" w:rsidR="008018C4" w:rsidRDefault="008018C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53A09" w14:textId="77777777" w:rsidR="008018C4" w:rsidRDefault="008018C4" w:rsidP="00795AAC">
      <w:r>
        <w:separator/>
      </w:r>
    </w:p>
  </w:footnote>
  <w:footnote w:type="continuationSeparator" w:id="0">
    <w:p w14:paraId="362CC520" w14:textId="77777777" w:rsidR="008018C4" w:rsidRDefault="008018C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3F76B5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18C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2DC7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3AD5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4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Ycv2k5jX5rvFj0m3xWG7hxCdZJmir1ZWnWRj8PITF9k=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KIekw9eqX7igu+jJDpCy0QxLLnmxPfHXK22fgbrOTkM=</DigestValue>
    </Reference>
  </SignedInfo>
  <SignatureValue>pvvrti0hiqB9iNiPca9c5CBYf+AarBjGrygWRsh3Op30Y4LIZVniXCIu4uxc0pmqKna+NCziSpxL
evpeWmDkyyKULjboWUPpoiXRn56SYEtlBN3tR6KqztbPQeHrZ898QNrXnUAKk5uE5N2Y7DhPAkoS
WPmDdXPsu7vEhuxMRvpzjc8lUeeKaVNoAQohi7ZVx+yBty50A6Gm8HU0KY48SkEGOW2ST0ar7UBS
+MBEEMOIocV+FN9E7Lov6AC69SofW29R/1hNeK/g/Am/thQy85cBTL1p6buR8Hcp5eJ2h/AG3tVh
cy7oHbjeu3K0NTYouB35jwi3+NbxqbXdyaCd4Q==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p2DmEcWjuFlkhEOiptPEFwijJxVWaomkkRG+E1qbJM4=</DigestValue>
      </Reference>
      <Reference URI="/word/document.xml?ContentType=application/vnd.openxmlformats-officedocument.wordprocessingml.document.main+xml">
        <DigestMethod Algorithm="http://www.w3.org/2001/04/xmlenc#sha256"/>
        <DigestValue>eJBQRW/zfGJiXdCtvyZAPO/ZiM7zGQVrtH+k8g8gytU=</DigestValue>
      </Reference>
      <Reference URI="/word/endnotes.xml?ContentType=application/vnd.openxmlformats-officedocument.wordprocessingml.endnotes+xml">
        <DigestMethod Algorithm="http://www.w3.org/2001/04/xmlenc#sha256"/>
        <DigestValue>XRz6QGxsCSGu/THLxodtw7WZ94Rywc0NXJMQcKbvwZg=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jr0Y8E1PEwFhzOctxAMS0NepSKEXjuQKlwuyc8BqBtg=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E4NmvKLgWd66skOqXVuJ9QA25ULP8bN5IcnEO4LMnEQ=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2021-08-06T11:04:35Z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2021-08-06T11:04:35Z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71115-C642-4A9F-920E-42F00D41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44</cp:revision>
  <cp:lastPrinted>2018-08-08T13:48:00Z</cp:lastPrinted>
  <dcterms:created xsi:type="dcterms:W3CDTF">2021-03-23T06:31:00Z</dcterms:created>
  <dcterms:modified xsi:type="dcterms:W3CDTF">2021-08-06T11:04:00Z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