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BC14D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5555E">
        <w:rPr>
          <w:rFonts w:ascii="Garamond" w:hAnsi="Garamond"/>
          <w:sz w:val="24"/>
          <w:szCs w:val="24"/>
        </w:rPr>
        <w:t>9</w:t>
      </w:r>
      <w:r w:rsidR="003F76B5">
        <w:rPr>
          <w:rFonts w:ascii="Garamond" w:hAnsi="Garamond"/>
          <w:sz w:val="24"/>
          <w:szCs w:val="24"/>
        </w:rPr>
        <w:t>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A08A73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42DC7" w:rsidRPr="00AA3A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https://zakazky.zcu.cz/contract_display_4740.html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8DCAA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3F76B5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AC6C74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3F76B5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A108B" w14:textId="77777777" w:rsidR="00F07DDE" w:rsidRDefault="00F07DDE" w:rsidP="00795AAC">
      <w:r>
        <w:separator/>
      </w:r>
    </w:p>
  </w:endnote>
  <w:endnote w:type="continuationSeparator" w:id="0">
    <w:p w14:paraId="451D75AF" w14:textId="77777777" w:rsidR="00F07DDE" w:rsidRDefault="00F07DD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25CEB" w14:textId="77777777" w:rsidR="00F07DDE" w:rsidRDefault="00F07DDE" w:rsidP="00795AAC">
      <w:r>
        <w:separator/>
      </w:r>
    </w:p>
  </w:footnote>
  <w:footnote w:type="continuationSeparator" w:id="0">
    <w:p w14:paraId="476223CE" w14:textId="77777777" w:rsidR="00F07DDE" w:rsidRDefault="00F07DD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4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PDi0BRZo8OfS8VydQTdp7NqJ8V3dU/gA66fp2Dy20xg=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KEM/vXnJohhNoPTQZXhcEjnTp9HaZxqHfVo/W7vlhGs=</DigestValue>
    </Reference>
  </SignedInfo>
  <SignatureValue>VkT3YAapwfuzBl0SclN0QLbUBJzqMJzU0m3tUpmUXYgvAACXXfvKeNg/HsIjknMwTWoQb9z79S2z
IJIyq1CxQUiWXifgNMpiQ5q6GpNHl0ChjVHghE88dbBc/YvMcKl9mWHOYSbKK+qmJ16C1/9hHFST
zpJ3rVBpWQaJepDJUNy40OmTd1xK5W05Nn11x/YMsM2j+2Tut/+Siyd3EVZVPOWtKx4gdsi5uTPV
eb+X7ez8iwRR9pcabmpsG5YL1DgzejFbABk2E7Uk8hxlFythQss+IJIgiBWBzGD4dIFjiWpiodA6
ooeFJF7TE4vWBj60PsgE+tZVokfelefM82cqWQ==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Hzp0pBQ/Dm2MzzWF9ZfXTC/4+DKvyYyUtmH/h4jPqlM=</DigestValue>
      </Reference>
      <Reference URI="/word/document.xml?ContentType=application/vnd.openxmlformats-officedocument.wordprocessingml.document.main+xml">
        <DigestMethod Algorithm="http://www.w3.org/2001/04/xmlenc#sha256"/>
        <DigestValue>GEMJZSa0l7seAiQeDAddl9Se0zOD6qYNcVP4k0HBJKQ=</DigestValue>
      </Reference>
      <Reference URI="/word/endnotes.xml?ContentType=application/vnd.openxmlformats-officedocument.wordprocessingml.endnotes+xml">
        <DigestMethod Algorithm="http://www.w3.org/2001/04/xmlenc#sha256"/>
        <DigestValue>U/pBN7Z1wUwqElyUxG5YaiALFtFo7gY4JoKEfPNrzqU=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gfuDRBtI4plV4P5o8/ZEtvaKI3KzZa9e0zbv+i6yJO0=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7X5m9wXrIUsSSkp1l0l4KH8mwSyqPcb1XCbGysPxXMs=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2021-08-06T10:39:53Z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2021-08-06T10:39:53Z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A4735-9F61-4A94-8B68-5ACA9116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43</cp:revision>
  <cp:lastPrinted>2018-08-08T13:48:00Z</cp:lastPrinted>
  <dcterms:created xsi:type="dcterms:W3CDTF">2021-03-23T06:31:00Z</dcterms:created>
  <dcterms:modified xsi:type="dcterms:W3CDTF">2021-08-06T10:39:00Z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