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801594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25555E">
        <w:rPr>
          <w:rFonts w:ascii="Garamond" w:hAnsi="Garamond"/>
          <w:sz w:val="24"/>
          <w:szCs w:val="24"/>
        </w:rPr>
        <w:t>9</w:t>
      </w:r>
      <w:r w:rsidR="00AC6C74">
        <w:rPr>
          <w:rFonts w:ascii="Garamond" w:hAnsi="Garamond"/>
          <w:sz w:val="24"/>
          <w:szCs w:val="24"/>
        </w:rPr>
        <w:t>4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60832BF6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C6C74" w:rsidRPr="0016491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https://zakazky.zcu.cz/contract_display_4732.html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84247E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B1A03">
        <w:rPr>
          <w:rFonts w:ascii="Garamond" w:hAnsi="Garamond" w:cs="Arial"/>
          <w:sz w:val="22"/>
          <w:szCs w:val="22"/>
        </w:rPr>
        <w:t>1</w:t>
      </w:r>
      <w:r w:rsidR="00AC6C74">
        <w:rPr>
          <w:rFonts w:ascii="Garamond" w:hAnsi="Garamond" w:cs="Arial"/>
          <w:sz w:val="22"/>
          <w:szCs w:val="22"/>
        </w:rPr>
        <w:t>6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CF29AD">
        <w:rPr>
          <w:rFonts w:ascii="Garamond" w:hAnsi="Garamond" w:cs="Arial"/>
          <w:sz w:val="22"/>
          <w:szCs w:val="22"/>
        </w:rPr>
        <w:t>8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AC6C74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AC6C74">
        <w:rPr>
          <w:rFonts w:ascii="Garamond" w:hAnsi="Garamond" w:cs="Arial"/>
          <w:sz w:val="22"/>
          <w:szCs w:val="22"/>
        </w:rPr>
        <w:t>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  <w:bookmarkStart w:id="1" w:name="_GoBack"/>
      <w:bookmarkEnd w:id="1"/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1A108B" w14:textId="77777777" w:rsidR="00F07DDE" w:rsidRDefault="00F07DDE" w:rsidP="00795AAC">
      <w:r>
        <w:separator/>
      </w:r>
    </w:p>
  </w:endnote>
  <w:endnote w:type="continuationSeparator" w:id="0">
    <w:p w14:paraId="451D75AF" w14:textId="77777777" w:rsidR="00F07DDE" w:rsidRDefault="00F07DD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825CEB" w14:textId="77777777" w:rsidR="00F07DDE" w:rsidRDefault="00F07DDE" w:rsidP="00795AAC">
      <w:r>
        <w:separator/>
      </w:r>
    </w:p>
  </w:footnote>
  <w:footnote w:type="continuationSeparator" w:id="0">
    <w:p w14:paraId="476223CE" w14:textId="77777777" w:rsidR="00F07DDE" w:rsidRDefault="00F07DD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555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1A03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6168F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C6C74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07DDE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3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BrxIjElxrpMqBePJfieYzMT2pfkH3omIx4bVFY+Lmh8=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tywlDJFX+8Ok7dC9XUbOYoUasIHdQlQ1Iasjliar1BA=</DigestValue>
    </Reference>
  </SignedInfo>
  <SignatureValue>fl7nVa1OK5/mAALpdepqzL3sDDuXcSFz/b7ZRXOh0NPF0Sabf6FFhU+JY6AQxAlY/qqsyJlsqRLZ
/TfAcwbFjrystw4wKH75WRviNRHhBkHcPI81vMSit8xPDNks4Fm05TPcFkkhDMVdwaMthpHw7PNg
mDNtsCKk0pt/ILtbtYbIjUUa1SjKO7eqPBfuvsCYMdAmr+IBpLHv5D7Wkui/ttDQDjSOtBVeJ4+L
DolYMOTvrXLj3G0srvoqXmVFAnExi5dK3DvXNazzI7nuSNYjzckbBRRf0pJRgqQ0ZuIZeP4ODHjX
yjFP0At8ivsIy2B7PtoLIH/76fIHQlaoQSTXYQ==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76rpkPWblTdQELmp/UusP+pgI2hQwNZ2IRcnsEh1ecg=</DigestValue>
      </Reference>
      <Reference URI="/word/document.xml?ContentType=application/vnd.openxmlformats-officedocument.wordprocessingml.document.main+xml">
        <DigestMethod Algorithm="http://www.w3.org/2001/04/xmlenc#sha256"/>
        <DigestValue>7GDuOBwYyeXTqgvZBDdPO0Tp5mVg2of5iv6yv0t41eY=</DigestValue>
      </Reference>
      <Reference URI="/word/endnotes.xml?ContentType=application/vnd.openxmlformats-officedocument.wordprocessingml.endnotes+xml">
        <DigestMethod Algorithm="http://www.w3.org/2001/04/xmlenc#sha256"/>
        <DigestValue>U/pBN7Z1wUwqElyUxG5YaiALFtFo7gY4JoKEfPNrzqU=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gfuDRBtI4plV4P5o8/ZEtvaKI3KzZa9e0zbv+i6yJO0=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PCWIB/qgUqg/RjQFcy44SI+MFzyj87dUQvkDlA8Uuwk=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2021-08-04T06:06:16Z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2021-08-04T06:06:16Z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F82542-4930-4B62-B69B-B5F2CC8B0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41</cp:revision>
  <cp:lastPrinted>2018-08-08T13:48:00Z</cp:lastPrinted>
  <dcterms:created xsi:type="dcterms:W3CDTF">2021-03-23T06:31:00Z</dcterms:created>
  <dcterms:modified xsi:type="dcterms:W3CDTF">2021-08-04T06:05:00Z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