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DC855CB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AF4B94">
        <w:rPr>
          <w:rFonts w:ascii="Garamond" w:hAnsi="Garamond"/>
          <w:sz w:val="24"/>
          <w:szCs w:val="24"/>
        </w:rPr>
        <w:t>3</w:t>
      </w:r>
      <w:r w:rsidR="009F3C5B">
        <w:rPr>
          <w:rFonts w:ascii="Garamond" w:hAnsi="Garamond"/>
          <w:sz w:val="24"/>
          <w:szCs w:val="24"/>
        </w:rPr>
        <w:t>2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5D5B435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BD699D">
        <w:t>7</w:t>
      </w:r>
      <w:r w:rsidR="009F3C5B">
        <w:t>34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C7F1CD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b/>
          <w:sz w:val="22"/>
          <w:szCs w:val="22"/>
        </w:rPr>
        <w:t>16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01761E">
        <w:rPr>
          <w:rFonts w:ascii="Garamond" w:hAnsi="Garamond" w:cs="Arial"/>
          <w:b/>
          <w:sz w:val="22"/>
          <w:szCs w:val="22"/>
        </w:rPr>
        <w:t>8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AF4B94">
        <w:rPr>
          <w:rFonts w:ascii="Garamond" w:hAnsi="Garamond" w:cs="Arial"/>
          <w:sz w:val="22"/>
          <w:szCs w:val="22"/>
        </w:rPr>
        <w:t>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27D1F" w14:textId="77777777" w:rsidR="00CF003B" w:rsidRDefault="00CF003B" w:rsidP="00795AAC">
      <w:r>
        <w:separator/>
      </w:r>
    </w:p>
  </w:endnote>
  <w:endnote w:type="continuationSeparator" w:id="0">
    <w:p w14:paraId="3F75B561" w14:textId="77777777" w:rsidR="00CF003B" w:rsidRDefault="00CF003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23C00" w14:textId="77777777" w:rsidR="00CF003B" w:rsidRDefault="00CF003B" w:rsidP="00795AAC">
      <w:r>
        <w:separator/>
      </w:r>
    </w:p>
  </w:footnote>
  <w:footnote w:type="continuationSeparator" w:id="0">
    <w:p w14:paraId="68EBB54D" w14:textId="77777777" w:rsidR="00CF003B" w:rsidRDefault="00CF003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XCkNeEvomei5cXuEUkUputsK1WoLM8/vnZUnT0lnYO4=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mb+gJnQmeKcgmCtH9kpboLahbvlHMlvGRJ1JUXw+S10=</DigestValue>
    </Reference>
  </SignedInfo>
  <SignatureValue>Cq1KUDjdLVj75RyE6z0wl48lw1kxAwDA4JsO0lX4xnjW/ZIcESV9OKoHgTXR3nkC6EQyVUBYQpP4
BgQu2N6PKflG8+OpBuSefR0Yr0EGTIcDo19aFXWz4xxyeU1CTAzm/dd9NmiK6TwCs2ogI7cOcX20
coB3G2Y2jVKm94mc7/OFO6x0Ge+0OPgtc/6cVBMUA39JmkbRqetmBh1EpPBel9cDG+4i/BxW+wKH
XWH0TTK07ahh7JGMXA7qwM1Uu8oBwanhhtDcwD/eFKSZGtqbw7HgrFbQxlp2UduZJnuT1nS7XrDV
sZQkEn1NZgZtxGCbuyb4S8sRoGc9IWlAWDONIQ==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9Bv4vtFHQLnvPV4Bf8ZjZYzM969LVnYBdPUCabQ4HHw=</DigestValue>
      </Reference>
      <Reference URI="/word/endnotes.xml?ContentType=application/vnd.openxmlformats-officedocument.wordprocessingml.endnotes+xml">
        <DigestMethod Algorithm="http://www.w3.org/2001/04/xmlenc#sha256"/>
        <DigestValue>ipbeJyCO75nc6tg41IiTiZXh7OjhM1TQmwlRc6cXBP8=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AXZerj4h++PReFNzThRt0V+Va/Qz2es2PzkVlH96QGY=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PkbqeX9KfoZ4pseNsY7zm2NWEngjKQHTF5hnZxOEyU0=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2021-08-03T11:56:19Z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2021-08-03T11:56:19Z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19C3C-F5C2-4FD6-BC82-E235F99D5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26</cp:revision>
  <cp:lastPrinted>2018-08-08T13:48:00Z</cp:lastPrinted>
  <dcterms:created xsi:type="dcterms:W3CDTF">2021-01-21T11:32:00Z</dcterms:created>
  <dcterms:modified xsi:type="dcterms:W3CDTF">2021-08-03T11:55:00Z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