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6F1A9C69" w:rsidR="00EB6175" w:rsidRPr="00C11957" w:rsidRDefault="00EB6175" w:rsidP="00C11957">
      <w:pPr>
        <w:spacing w:before="100"/>
        <w:ind w:left="0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na </w:t>
      </w:r>
      <w:r w:rsidR="00711E6C" w:rsidRPr="00C11957">
        <w:rPr>
          <w:rFonts w:ascii="Garamond" w:hAnsi="Garamond" w:cs="Arial"/>
          <w:b/>
          <w:sz w:val="32"/>
          <w:szCs w:val="32"/>
        </w:rPr>
        <w:t>dodávky kancelářských potřeb</w:t>
      </w:r>
      <w:r w:rsidR="00711E6C" w:rsidRPr="00C11957">
        <w:rPr>
          <w:rFonts w:ascii="Garamond" w:hAnsi="Garamond"/>
          <w:b/>
          <w:bCs/>
          <w:sz w:val="32"/>
          <w:szCs w:val="32"/>
        </w:rPr>
        <w:t xml:space="preserve"> </w:t>
      </w:r>
      <w:r w:rsidRPr="00C11957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EB6175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3C05CDA" w:rsidR="00EB6175" w:rsidRPr="00BD0C49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0B1055" w:rsidRPr="003B1B87">
        <w:rPr>
          <w:rFonts w:ascii="Garamond" w:hAnsi="Garamond"/>
          <w:sz w:val="24"/>
          <w:szCs w:val="24"/>
        </w:rPr>
        <w:t>K</w:t>
      </w:r>
      <w:r w:rsidR="000B1055" w:rsidRPr="003B1B87">
        <w:rPr>
          <w:rFonts w:ascii="Garamond" w:hAnsi="Garamond"/>
          <w:bCs/>
          <w:sz w:val="24"/>
          <w:szCs w:val="24"/>
        </w:rPr>
        <w:t xml:space="preserve">ancelářské </w:t>
      </w:r>
      <w:r w:rsidR="000B1055" w:rsidRPr="00BD0C49">
        <w:rPr>
          <w:rFonts w:ascii="Garamond" w:hAnsi="Garamond"/>
          <w:bCs/>
          <w:sz w:val="24"/>
          <w:szCs w:val="24"/>
        </w:rPr>
        <w:t>potřeby (II.)</w:t>
      </w:r>
      <w:r w:rsidR="000B1055" w:rsidRPr="00BD0C49">
        <w:rPr>
          <w:rFonts w:ascii="Garamond" w:hAnsi="Garamond"/>
          <w:sz w:val="24"/>
          <w:szCs w:val="24"/>
        </w:rPr>
        <w:t xml:space="preserve"> </w:t>
      </w:r>
      <w:r w:rsidR="00BD0C49" w:rsidRPr="00BD0C49">
        <w:rPr>
          <w:rFonts w:ascii="Garamond" w:hAnsi="Garamond"/>
          <w:sz w:val="24"/>
          <w:szCs w:val="24"/>
        </w:rPr>
        <w:t>02</w:t>
      </w:r>
      <w:r w:rsidR="00133BBD">
        <w:rPr>
          <w:rFonts w:ascii="Garamond" w:hAnsi="Garamond"/>
          <w:sz w:val="24"/>
          <w:szCs w:val="24"/>
        </w:rPr>
        <w:t>2</w:t>
      </w:r>
      <w:r w:rsidR="00BD0C49" w:rsidRPr="00BD0C49">
        <w:rPr>
          <w:rFonts w:ascii="Garamond" w:hAnsi="Garamond"/>
          <w:sz w:val="24"/>
          <w:szCs w:val="24"/>
        </w:rPr>
        <w:t>–2021</w:t>
      </w:r>
    </w:p>
    <w:p w14:paraId="734915B7" w14:textId="44FD9010" w:rsidR="00EB6175" w:rsidRPr="00BD0C49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33BBD" w:rsidRPr="0052233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https://zakazky.zcu.cz/contract_display_4727.html</w:t>
        </w:r>
      </w:hyperlink>
    </w:p>
    <w:p w14:paraId="2B5F5335" w14:textId="077CD8C3" w:rsidR="003C1FD6" w:rsidRPr="00BD0C49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BD0C49">
        <w:rPr>
          <w:rFonts w:ascii="Garamond" w:hAnsi="Garamond"/>
          <w:sz w:val="22"/>
          <w:szCs w:val="22"/>
        </w:rPr>
        <w:t>Veřejná zakázka je zadávána v</w:t>
      </w:r>
      <w:r w:rsidR="00931CC1" w:rsidRPr="00BD0C49">
        <w:rPr>
          <w:rFonts w:ascii="Garamond" w:hAnsi="Garamond"/>
          <w:sz w:val="22"/>
          <w:szCs w:val="22"/>
        </w:rPr>
        <w:t xml:space="preserve"> DNS </w:t>
      </w:r>
      <w:r w:rsidR="004D005B" w:rsidRPr="00BD0C49">
        <w:rPr>
          <w:rFonts w:ascii="Garamond" w:hAnsi="Garamond"/>
          <w:sz w:val="22"/>
          <w:szCs w:val="22"/>
        </w:rPr>
        <w:t xml:space="preserve">v </w:t>
      </w:r>
      <w:r w:rsidRPr="00BD0C49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BD0C49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BD0C49">
        <w:rPr>
          <w:rFonts w:ascii="Garamond" w:hAnsi="Garamond"/>
          <w:sz w:val="24"/>
          <w:szCs w:val="24"/>
        </w:rPr>
        <w:t>Lhůta pro podání nabíd</w:t>
      </w:r>
      <w:bookmarkEnd w:id="0"/>
      <w:r w:rsidRPr="00BD0C49">
        <w:rPr>
          <w:rFonts w:ascii="Garamond" w:hAnsi="Garamond"/>
          <w:sz w:val="24"/>
          <w:szCs w:val="24"/>
        </w:rPr>
        <w:t>ek</w:t>
      </w:r>
    </w:p>
    <w:p w14:paraId="6B26D401" w14:textId="7FFA1C26" w:rsidR="00A059D3" w:rsidRPr="00BD0C49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BD0C49">
        <w:rPr>
          <w:rFonts w:ascii="Garamond" w:hAnsi="Garamond" w:cs="Arial"/>
          <w:sz w:val="22"/>
          <w:szCs w:val="22"/>
        </w:rPr>
        <w:t xml:space="preserve"> </w:t>
      </w:r>
      <w:r w:rsidR="000D681E">
        <w:rPr>
          <w:rFonts w:ascii="Garamond" w:hAnsi="Garamond" w:cs="Arial"/>
          <w:b/>
          <w:sz w:val="22"/>
          <w:szCs w:val="22"/>
        </w:rPr>
        <w:t>13</w:t>
      </w:r>
      <w:r w:rsidR="00BD0C49" w:rsidRPr="00BD0C49">
        <w:rPr>
          <w:rFonts w:ascii="Garamond" w:hAnsi="Garamond" w:cs="Arial"/>
          <w:b/>
          <w:sz w:val="22"/>
          <w:szCs w:val="22"/>
        </w:rPr>
        <w:t>.08.2021</w:t>
      </w:r>
      <w:r w:rsidR="003C1FD6" w:rsidRPr="00BD0C49">
        <w:rPr>
          <w:rFonts w:ascii="Garamond" w:hAnsi="Garamond" w:cs="Arial"/>
          <w:sz w:val="22"/>
          <w:szCs w:val="22"/>
        </w:rPr>
        <w:t xml:space="preserve"> do</w:t>
      </w:r>
      <w:r w:rsidRPr="00BD0C49">
        <w:rPr>
          <w:rFonts w:ascii="Garamond" w:hAnsi="Garamond" w:cs="Arial"/>
          <w:sz w:val="22"/>
          <w:szCs w:val="22"/>
        </w:rPr>
        <w:t xml:space="preserve"> </w:t>
      </w:r>
      <w:r w:rsidR="00BD0C49" w:rsidRPr="00BD0C49">
        <w:rPr>
          <w:rFonts w:ascii="Garamond" w:hAnsi="Garamond" w:cs="Arial"/>
          <w:b/>
          <w:sz w:val="22"/>
          <w:szCs w:val="22"/>
        </w:rPr>
        <w:t>09:</w:t>
      </w:r>
      <w:r w:rsidR="00133BBD">
        <w:rPr>
          <w:rFonts w:ascii="Garamond" w:hAnsi="Garamond" w:cs="Arial"/>
          <w:b/>
          <w:sz w:val="22"/>
          <w:szCs w:val="22"/>
        </w:rPr>
        <w:t>3</w:t>
      </w:r>
      <w:r w:rsidR="00BD0C49" w:rsidRPr="00BD0C49">
        <w:rPr>
          <w:rFonts w:ascii="Garamond" w:hAnsi="Garamond" w:cs="Arial"/>
          <w:b/>
          <w:sz w:val="22"/>
          <w:szCs w:val="22"/>
        </w:rPr>
        <w:t>0</w:t>
      </w:r>
      <w:r w:rsidRPr="00BD0C49">
        <w:rPr>
          <w:rFonts w:ascii="Garamond" w:hAnsi="Garamond" w:cs="Arial"/>
          <w:sz w:val="22"/>
          <w:szCs w:val="22"/>
        </w:rPr>
        <w:t xml:space="preserve"> hod</w:t>
      </w:r>
      <w:r w:rsidR="003C1FD6" w:rsidRPr="00BD0C49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BD0C49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BD0C49">
        <w:rPr>
          <w:rFonts w:ascii="Garamond" w:hAnsi="Garamond" w:cs="Arial"/>
          <w:sz w:val="22"/>
          <w:szCs w:val="22"/>
        </w:rPr>
        <w:t xml:space="preserve">písemně </w:t>
      </w:r>
      <w:r w:rsidRPr="00BD0C49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 w:rsidRPr="00BD0C49">
        <w:rPr>
          <w:rFonts w:ascii="Garamond" w:hAnsi="Garamond" w:cs="Arial"/>
          <w:sz w:val="22"/>
          <w:szCs w:val="22"/>
        </w:rPr>
        <w:t>výzvy</w:t>
      </w:r>
      <w:r w:rsidR="00F54D1D" w:rsidRPr="00BD0C49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BD0C49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BD0C49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BD0C49">
        <w:rPr>
          <w:rFonts w:ascii="Garamond" w:hAnsi="Garamond"/>
          <w:sz w:val="24"/>
          <w:szCs w:val="24"/>
        </w:rPr>
        <w:t>Identifikace z</w:t>
      </w:r>
      <w:r w:rsidR="00D05AA8" w:rsidRPr="00BD0C49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BD0C49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BD0C49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BD0C49">
        <w:rPr>
          <w:rFonts w:ascii="Garamond" w:hAnsi="Garamond" w:cs="Arial"/>
          <w:sz w:val="22"/>
          <w:szCs w:val="22"/>
        </w:rPr>
        <w:t xml:space="preserve"> (dále jen </w:t>
      </w:r>
      <w:r w:rsidR="004B68DB" w:rsidRPr="00BD0C49">
        <w:rPr>
          <w:rFonts w:ascii="Garamond" w:hAnsi="Garamond" w:cs="Arial"/>
          <w:sz w:val="22"/>
          <w:szCs w:val="22"/>
        </w:rPr>
        <w:t>„z</w:t>
      </w:r>
      <w:r w:rsidR="00D05AA8" w:rsidRPr="00BD0C49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BD0C49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 xml:space="preserve">se sídlem: </w:t>
      </w:r>
      <w:r w:rsidR="00EB6175" w:rsidRPr="00BD0C49">
        <w:rPr>
          <w:rFonts w:ascii="Garamond" w:hAnsi="Garamond" w:cs="Arial"/>
          <w:sz w:val="22"/>
          <w:szCs w:val="22"/>
        </w:rPr>
        <w:tab/>
      </w:r>
      <w:r w:rsidR="001905EC" w:rsidRPr="00BD0C49">
        <w:rPr>
          <w:rFonts w:ascii="Garamond" w:hAnsi="Garamond" w:cs="Arial"/>
          <w:sz w:val="22"/>
          <w:szCs w:val="22"/>
        </w:rPr>
        <w:t>Univerzitní 8</w:t>
      </w:r>
      <w:r w:rsidR="00DB1DE5" w:rsidRPr="00BD0C49">
        <w:rPr>
          <w:rFonts w:ascii="Garamond" w:hAnsi="Garamond" w:cs="Arial"/>
          <w:sz w:val="22"/>
          <w:szCs w:val="22"/>
        </w:rPr>
        <w:t>, 3</w:t>
      </w:r>
      <w:r w:rsidR="001905EC" w:rsidRPr="00BD0C49">
        <w:rPr>
          <w:rFonts w:ascii="Garamond" w:hAnsi="Garamond" w:cs="Arial"/>
          <w:sz w:val="22"/>
          <w:szCs w:val="22"/>
        </w:rPr>
        <w:t>01</w:t>
      </w:r>
      <w:r w:rsidR="00DB1DE5" w:rsidRPr="00BD0C49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BD0C49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 xml:space="preserve">IČO: </w:t>
      </w:r>
      <w:r w:rsidR="00EB6175" w:rsidRPr="00BD0C49">
        <w:rPr>
          <w:rFonts w:ascii="Garamond" w:hAnsi="Garamond" w:cs="Arial"/>
          <w:sz w:val="22"/>
          <w:szCs w:val="22"/>
        </w:rPr>
        <w:tab/>
      </w:r>
      <w:r w:rsidR="00EB6175" w:rsidRPr="00BD0C49">
        <w:rPr>
          <w:rFonts w:ascii="Garamond" w:hAnsi="Garamond" w:cs="Arial"/>
          <w:sz w:val="22"/>
          <w:szCs w:val="22"/>
        </w:rPr>
        <w:tab/>
      </w:r>
      <w:r w:rsidR="001905EC" w:rsidRPr="00BD0C49">
        <w:rPr>
          <w:rFonts w:ascii="Garamond" w:hAnsi="Garamond" w:cs="Arial"/>
          <w:sz w:val="22"/>
          <w:szCs w:val="22"/>
        </w:rPr>
        <w:t>49777513</w:t>
      </w:r>
      <w:r w:rsidRPr="00BD0C49">
        <w:rPr>
          <w:rFonts w:ascii="Garamond" w:hAnsi="Garamond" w:cs="Arial"/>
          <w:sz w:val="22"/>
          <w:szCs w:val="22"/>
        </w:rPr>
        <w:tab/>
        <w:t>DIČ: CZ</w:t>
      </w:r>
      <w:r w:rsidR="001905EC" w:rsidRPr="00BD0C49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BD0C49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>zastoupená</w:t>
      </w:r>
      <w:r w:rsidR="00D05AA8" w:rsidRPr="00BD0C49">
        <w:rPr>
          <w:rFonts w:ascii="Garamond" w:hAnsi="Garamond" w:cs="Arial"/>
          <w:sz w:val="22"/>
          <w:szCs w:val="22"/>
        </w:rPr>
        <w:t xml:space="preserve">: </w:t>
      </w:r>
      <w:r w:rsidR="00EB6175" w:rsidRPr="00BD0C49">
        <w:rPr>
          <w:rFonts w:ascii="Garamond" w:hAnsi="Garamond" w:cs="Arial"/>
          <w:sz w:val="22"/>
          <w:szCs w:val="22"/>
        </w:rPr>
        <w:tab/>
      </w:r>
      <w:r w:rsidR="008D2B9F" w:rsidRPr="00BD0C49">
        <w:rPr>
          <w:rFonts w:ascii="Garamond" w:hAnsi="Garamond" w:cs="Arial"/>
          <w:sz w:val="22"/>
          <w:szCs w:val="22"/>
        </w:rPr>
        <w:t>d</w:t>
      </w:r>
      <w:r w:rsidRPr="00BD0C49">
        <w:rPr>
          <w:rFonts w:ascii="Garamond" w:hAnsi="Garamond" w:cs="Arial"/>
          <w:sz w:val="22"/>
          <w:szCs w:val="22"/>
        </w:rPr>
        <w:t>oc. Dr. RNDr</w:t>
      </w:r>
      <w:r w:rsidR="00AA7E60" w:rsidRPr="00BD0C49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BD0C49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>datová schránka:</w:t>
      </w:r>
      <w:r w:rsidR="001905EC" w:rsidRPr="00BD0C49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BD0C49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BD0C4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BD0C49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BD0C49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  <w:u w:val="single"/>
        </w:rPr>
        <w:t>k</w:t>
      </w:r>
      <w:r w:rsidR="00D05AA8" w:rsidRPr="00BD0C49">
        <w:rPr>
          <w:rFonts w:ascii="Garamond" w:hAnsi="Garamond" w:cs="Arial"/>
          <w:sz w:val="22"/>
          <w:szCs w:val="22"/>
          <w:u w:val="single"/>
        </w:rPr>
        <w:t>on</w:t>
      </w:r>
      <w:r w:rsidRPr="00BD0C49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BD0C49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606F3F8E" w:rsidR="002F419F" w:rsidRPr="00F54D1D" w:rsidRDefault="00BD0C49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>Iva Hošková</w:t>
      </w:r>
      <w:r w:rsidR="003F167F" w:rsidRPr="00BD0C49">
        <w:rPr>
          <w:rFonts w:ascii="Garamond" w:hAnsi="Garamond" w:cs="Arial"/>
          <w:sz w:val="22"/>
          <w:szCs w:val="22"/>
        </w:rPr>
        <w:t xml:space="preserve">, </w:t>
      </w:r>
      <w:r w:rsidR="00D05AA8" w:rsidRPr="00BD0C49">
        <w:rPr>
          <w:rFonts w:ascii="Garamond" w:hAnsi="Garamond" w:cs="Arial"/>
          <w:sz w:val="22"/>
          <w:szCs w:val="22"/>
        </w:rPr>
        <w:t>tel.: +420</w:t>
      </w:r>
      <w:r w:rsidR="006C69C1" w:rsidRPr="00BD0C49">
        <w:rPr>
          <w:rFonts w:ascii="Garamond" w:hAnsi="Garamond" w:cs="Arial"/>
          <w:sz w:val="22"/>
          <w:szCs w:val="22"/>
        </w:rPr>
        <w:t xml:space="preserve"> 377 631 </w:t>
      </w:r>
      <w:r w:rsidR="003F167F" w:rsidRPr="00BD0C49">
        <w:rPr>
          <w:rFonts w:ascii="Garamond" w:hAnsi="Garamond" w:cs="Arial"/>
          <w:sz w:val="22"/>
          <w:szCs w:val="22"/>
        </w:rPr>
        <w:t>36</w:t>
      </w:r>
      <w:r w:rsidRPr="00BD0C49">
        <w:rPr>
          <w:rFonts w:ascii="Garamond" w:hAnsi="Garamond" w:cs="Arial"/>
          <w:sz w:val="22"/>
          <w:szCs w:val="22"/>
        </w:rPr>
        <w:t>6</w:t>
      </w:r>
      <w:r w:rsidR="00D05AA8" w:rsidRPr="00BD0C49">
        <w:rPr>
          <w:rFonts w:ascii="Garamond" w:hAnsi="Garamond" w:cs="Arial"/>
          <w:sz w:val="22"/>
          <w:szCs w:val="22"/>
        </w:rPr>
        <w:t xml:space="preserve">, e-mail: </w:t>
      </w:r>
      <w:r w:rsidRPr="00BD0C49">
        <w:rPr>
          <w:rFonts w:ascii="Garamond" w:hAnsi="Garamond" w:cs="Arial"/>
          <w:bCs/>
          <w:sz w:val="22"/>
          <w:szCs w:val="22"/>
        </w:rPr>
        <w:t>i.hoskova</w:t>
      </w:r>
      <w:r w:rsidR="00E929D9" w:rsidRPr="00BD0C49">
        <w:rPr>
          <w:rFonts w:ascii="Garamond" w:hAnsi="Garamond" w:cs="Arial"/>
          <w:sz w:val="22"/>
          <w:szCs w:val="22"/>
        </w:rPr>
        <w:t>@</w:t>
      </w:r>
      <w:r w:rsidR="003C1FD6" w:rsidRPr="00BD0C49">
        <w:rPr>
          <w:rFonts w:ascii="Garamond" w:hAnsi="Garamond" w:cs="Arial"/>
          <w:sz w:val="22"/>
          <w:szCs w:val="22"/>
        </w:rPr>
        <w:t>ps</w:t>
      </w:r>
      <w:r w:rsidR="001905EC" w:rsidRPr="00BD0C49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D3D8B3A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CA0C61">
        <w:rPr>
          <w:rFonts w:ascii="Garamond" w:hAnsi="Garamond" w:cs="Arial"/>
        </w:rPr>
        <w:t>dodávka</w:t>
      </w:r>
      <w:r w:rsidR="00BD3729" w:rsidRPr="00CA0C61">
        <w:rPr>
          <w:rFonts w:ascii="Garamond" w:hAnsi="Garamond" w:cs="Arial"/>
        </w:rPr>
        <w:t xml:space="preserve"> </w:t>
      </w:r>
      <w:r w:rsidR="003F167F" w:rsidRPr="00CA0C61">
        <w:rPr>
          <w:rFonts w:ascii="Garamond" w:hAnsi="Garamond" w:cs="Arial"/>
        </w:rPr>
        <w:t xml:space="preserve">kancelářských potřeb </w:t>
      </w:r>
      <w:r w:rsidR="00BD3729" w:rsidRPr="00CA0C61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353670C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4A1EC3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3F167F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sz w:val="22"/>
          <w:szCs w:val="22"/>
        </w:rPr>
        <w:t>Nejsou stanoveny</w:t>
      </w:r>
      <w:r w:rsidR="003B4D43" w:rsidRPr="003F167F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3F167F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b/>
          <w:sz w:val="22"/>
          <w:szCs w:val="22"/>
        </w:rPr>
        <w:lastRenderedPageBreak/>
        <w:t xml:space="preserve">Nabídka může být </w:t>
      </w:r>
      <w:r w:rsidR="003D52BD" w:rsidRPr="003F167F">
        <w:rPr>
          <w:rFonts w:ascii="Garamond" w:hAnsi="Garamond" w:cs="Arial"/>
          <w:b/>
          <w:sz w:val="22"/>
          <w:szCs w:val="22"/>
        </w:rPr>
        <w:t>doplněn</w:t>
      </w:r>
      <w:r w:rsidRPr="003F167F">
        <w:rPr>
          <w:rFonts w:ascii="Garamond" w:hAnsi="Garamond" w:cs="Arial"/>
          <w:b/>
          <w:sz w:val="22"/>
          <w:szCs w:val="22"/>
        </w:rPr>
        <w:t>a</w:t>
      </w:r>
      <w:r w:rsidR="003D52BD" w:rsidRPr="003F167F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3F167F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624ABB0E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67F6F3D5" w14:textId="07F513DD" w:rsidR="0075256F" w:rsidRDefault="0075256F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6007C4D3" w14:textId="2516ADB1" w:rsidR="0075256F" w:rsidRDefault="0075256F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72122D60" w14:textId="77777777" w:rsidR="0075256F" w:rsidRDefault="0075256F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329748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BD0C49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38033" w14:textId="77777777" w:rsidR="00C926F7" w:rsidRDefault="00C926F7" w:rsidP="00795AAC">
      <w:r>
        <w:separator/>
      </w:r>
    </w:p>
  </w:endnote>
  <w:endnote w:type="continuationSeparator" w:id="0">
    <w:p w14:paraId="17E162A5" w14:textId="77777777" w:rsidR="00C926F7" w:rsidRDefault="00C926F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B52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B52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E95A5" w14:textId="77777777" w:rsidR="00C926F7" w:rsidRDefault="00C926F7" w:rsidP="00795AAC">
      <w:r>
        <w:separator/>
      </w:r>
    </w:p>
  </w:footnote>
  <w:footnote w:type="continuationSeparator" w:id="0">
    <w:p w14:paraId="0FCA3576" w14:textId="77777777" w:rsidR="00C926F7" w:rsidRDefault="00C926F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30C68"/>
    <w:rsid w:val="00035AA2"/>
    <w:rsid w:val="00037445"/>
    <w:rsid w:val="000426E9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708"/>
    <w:rsid w:val="00095E03"/>
    <w:rsid w:val="000A4564"/>
    <w:rsid w:val="000A5773"/>
    <w:rsid w:val="000A5E08"/>
    <w:rsid w:val="000B1055"/>
    <w:rsid w:val="000D05C8"/>
    <w:rsid w:val="000D681E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3BBD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0CD0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ED7"/>
    <w:rsid w:val="002E5A68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1B87"/>
    <w:rsid w:val="003B4D43"/>
    <w:rsid w:val="003C1FD6"/>
    <w:rsid w:val="003C7A3B"/>
    <w:rsid w:val="003D08A2"/>
    <w:rsid w:val="003D116A"/>
    <w:rsid w:val="003D43B7"/>
    <w:rsid w:val="003D4537"/>
    <w:rsid w:val="003D52BD"/>
    <w:rsid w:val="003E3643"/>
    <w:rsid w:val="003E567A"/>
    <w:rsid w:val="003F167F"/>
    <w:rsid w:val="003F767D"/>
    <w:rsid w:val="004059B7"/>
    <w:rsid w:val="00406F62"/>
    <w:rsid w:val="00423A32"/>
    <w:rsid w:val="00425FD2"/>
    <w:rsid w:val="004308D5"/>
    <w:rsid w:val="004376D6"/>
    <w:rsid w:val="004400E1"/>
    <w:rsid w:val="00445469"/>
    <w:rsid w:val="004576B0"/>
    <w:rsid w:val="00475615"/>
    <w:rsid w:val="0048090C"/>
    <w:rsid w:val="00481F8F"/>
    <w:rsid w:val="00485D97"/>
    <w:rsid w:val="00486215"/>
    <w:rsid w:val="00486FD6"/>
    <w:rsid w:val="004870E3"/>
    <w:rsid w:val="00487ABB"/>
    <w:rsid w:val="00490549"/>
    <w:rsid w:val="00495F5C"/>
    <w:rsid w:val="004A1EC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3EAE"/>
    <w:rsid w:val="005E599C"/>
    <w:rsid w:val="005F5676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1E6C"/>
    <w:rsid w:val="0072046A"/>
    <w:rsid w:val="00730286"/>
    <w:rsid w:val="00730B83"/>
    <w:rsid w:val="00735FBF"/>
    <w:rsid w:val="0075256F"/>
    <w:rsid w:val="00757EB6"/>
    <w:rsid w:val="00763198"/>
    <w:rsid w:val="007706A8"/>
    <w:rsid w:val="007714A1"/>
    <w:rsid w:val="007718E1"/>
    <w:rsid w:val="00780026"/>
    <w:rsid w:val="007919B3"/>
    <w:rsid w:val="00792068"/>
    <w:rsid w:val="00795AAC"/>
    <w:rsid w:val="007A5DDA"/>
    <w:rsid w:val="007C04E9"/>
    <w:rsid w:val="007C2F54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46BB6"/>
    <w:rsid w:val="00854B10"/>
    <w:rsid w:val="00857883"/>
    <w:rsid w:val="008757A5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27C4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4296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3695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0902"/>
    <w:rsid w:val="00AE5B0B"/>
    <w:rsid w:val="00AE67B7"/>
    <w:rsid w:val="00AE6DAB"/>
    <w:rsid w:val="00AF1C06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0C49"/>
    <w:rsid w:val="00BD3729"/>
    <w:rsid w:val="00BE05AE"/>
    <w:rsid w:val="00BE0E20"/>
    <w:rsid w:val="00BF071C"/>
    <w:rsid w:val="00BF1010"/>
    <w:rsid w:val="00C03A55"/>
    <w:rsid w:val="00C11957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26F7"/>
    <w:rsid w:val="00C95D48"/>
    <w:rsid w:val="00CA0C61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E1BD2"/>
    <w:rsid w:val="00DE4940"/>
    <w:rsid w:val="00DF16B0"/>
    <w:rsid w:val="00DF3053"/>
    <w:rsid w:val="00E01B4D"/>
    <w:rsid w:val="00E04911"/>
    <w:rsid w:val="00E23443"/>
    <w:rsid w:val="00E237D0"/>
    <w:rsid w:val="00E25DAA"/>
    <w:rsid w:val="00E274DC"/>
    <w:rsid w:val="00E279CB"/>
    <w:rsid w:val="00E3097E"/>
    <w:rsid w:val="00E3281B"/>
    <w:rsid w:val="00E3430F"/>
    <w:rsid w:val="00E454BE"/>
    <w:rsid w:val="00E479D0"/>
    <w:rsid w:val="00E52467"/>
    <w:rsid w:val="00E53764"/>
    <w:rsid w:val="00E57361"/>
    <w:rsid w:val="00E617C7"/>
    <w:rsid w:val="00E66C11"/>
    <w:rsid w:val="00E7092F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EF70EE"/>
    <w:rsid w:val="00F033C6"/>
    <w:rsid w:val="00F0543A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1650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2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jaK3pWsp/d/fEaEEysckImp2occ0dCYmpfbvIu9S86s=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XztW4AEXPT4Eq1WnMwuAP0Mphd9ZATUfI7Z+nMI8X5A=</DigestValue>
    </Reference>
  </SignedInfo>
  <SignatureValue>Wuj+gSoMEVqLTLJHo1jr/u0z4rHTFPCr811UVlFnGP7GZwQjqTT8Wcp76mt+mlj85QTJzPd1Bp+9
CMiJcIhqatPc9bz+1hbPUQDTckDqMHEcxNKnx17QH36fm/tA0ucn7f87malpXApWqqDhua49zlUA
u0JIAJBUh5JbAmdBuwqlMadYYjXJw61Yyvo7nmsp38LRbeFcNXmI7dBE0NFCONfoYt2bWbpAUKL3
hYBwaxwrE+lbzjBRGxZT3Q01CuTwnZ9wb/pt2m5vjWI+OW51qGLvG1iOb2vXUhxhXdVoH4glzvja
aVAqt9IW+ueon97ZwgcZEYtuXO8gGGcTtZnz4A==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49PYj6kdyT43HNdfRlCwFZ/VYYWOM/OlGuAA9zyID70=</DigestValue>
      </Reference>
      <Reference URI="/word/document.xml?ContentType=application/vnd.openxmlformats-officedocument.wordprocessingml.document.main+xml">
        <DigestMethod Algorithm="http://www.w3.org/2001/04/xmlenc#sha256"/>
        <DigestValue>kPDo7uzF7eWd895/ajOCRD9Jar1rBNARJK8SxBigJ0E=</DigestValue>
      </Reference>
      <Reference URI="/word/endnotes.xml?ContentType=application/vnd.openxmlformats-officedocument.wordprocessingml.endnotes+xml">
        <DigestMethod Algorithm="http://www.w3.org/2001/04/xmlenc#sha256"/>
        <DigestValue>w50M17Hp9jQczzwpzH9CJC9PGuLC7wlaBda7R9kGq0U=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aJzaKt6+F3n+oDkNrpa0Do+Dsiw4lO1n61OlIXUm+rA=</DigestValue>
      </Reference>
      <Reference URI="/word/footnotes.xml?ContentType=application/vnd.openxmlformats-officedocument.wordprocessingml.footnotes+xml">
        <DigestMethod Algorithm="http://www.w3.org/2001/04/xmlenc#sha256"/>
        <DigestValue>yTe2R6G312EAyqXHXawAPQoMekZ40NaqQ/prYTD7fFI=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s3WkOF/EAiKhKCeT8geD+ljDpW2WC5c9Shq5sM+hbyQ=</DigestValue>
      </Reference>
      <Reference URI="/word/styles.xml?ContentType=application/vnd.openxmlformats-officedocument.wordprocessingml.styles+xml">
        <DigestMethod Algorithm="http://www.w3.org/2001/04/xmlenc#sha256"/>
        <DigestValue>hxl2vonleM2sNzeydurXNOYOLd/85EFZR6IoVXKCeCs=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2021-08-02T07:26:41Z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2021-08-02T07:26:41Z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FF90A-46AE-49D3-B022-91A25B417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1758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2021-08-02T07:26:00Z</dcterms:created>
  <dcterms:modified xsi:type="dcterms:W3CDTF">2021-08-02T07:26:00Z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