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6F1A9C69" w:rsidR="00EB6175" w:rsidRPr="00C11957" w:rsidRDefault="00EB6175" w:rsidP="00C11957">
      <w:pPr>
        <w:spacing w:before="100"/>
        <w:ind w:left="0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>dodávky kancelářských potřeb</w:t>
      </w:r>
      <w:r w:rsidR="00711E6C" w:rsidRPr="00C11957">
        <w:rPr>
          <w:rFonts w:ascii="Garamond" w:hAnsi="Garamond"/>
          <w:b/>
          <w:bCs/>
          <w:sz w:val="32"/>
          <w:szCs w:val="32"/>
        </w:rPr>
        <w:t xml:space="preserve"> </w:t>
      </w:r>
      <w:r w:rsidRPr="00C11957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98E916" w:rsidR="00EB6175" w:rsidRPr="00BD0C49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0B1055" w:rsidRPr="003B1B87">
        <w:rPr>
          <w:rFonts w:ascii="Garamond" w:hAnsi="Garamond"/>
          <w:sz w:val="24"/>
          <w:szCs w:val="24"/>
        </w:rPr>
        <w:t>K</w:t>
      </w:r>
      <w:r w:rsidR="000B1055" w:rsidRPr="003B1B87">
        <w:rPr>
          <w:rFonts w:ascii="Garamond" w:hAnsi="Garamond"/>
          <w:bCs/>
          <w:sz w:val="24"/>
          <w:szCs w:val="24"/>
        </w:rPr>
        <w:t xml:space="preserve">ancelářské </w:t>
      </w:r>
      <w:r w:rsidR="000B1055" w:rsidRPr="00BD0C49">
        <w:rPr>
          <w:rFonts w:ascii="Garamond" w:hAnsi="Garamond"/>
          <w:bCs/>
          <w:sz w:val="24"/>
          <w:szCs w:val="24"/>
        </w:rPr>
        <w:t>potřeby (II.)</w:t>
      </w:r>
      <w:r w:rsidR="000B1055" w:rsidRPr="00BD0C49">
        <w:rPr>
          <w:rFonts w:ascii="Garamond" w:hAnsi="Garamond"/>
          <w:sz w:val="24"/>
          <w:szCs w:val="24"/>
        </w:rPr>
        <w:t xml:space="preserve"> </w:t>
      </w:r>
      <w:r w:rsidR="00BD0C49" w:rsidRPr="00BD0C49">
        <w:rPr>
          <w:rFonts w:ascii="Garamond" w:hAnsi="Garamond"/>
          <w:sz w:val="24"/>
          <w:szCs w:val="24"/>
        </w:rPr>
        <w:t>02</w:t>
      </w:r>
      <w:r w:rsidR="000D681E">
        <w:rPr>
          <w:rFonts w:ascii="Garamond" w:hAnsi="Garamond"/>
          <w:sz w:val="24"/>
          <w:szCs w:val="24"/>
        </w:rPr>
        <w:t>1</w:t>
      </w:r>
      <w:r w:rsidR="00BD0C49" w:rsidRPr="00BD0C49">
        <w:rPr>
          <w:rFonts w:ascii="Garamond" w:hAnsi="Garamond"/>
          <w:sz w:val="24"/>
          <w:szCs w:val="24"/>
        </w:rPr>
        <w:t>–2021</w:t>
      </w:r>
    </w:p>
    <w:p w14:paraId="734915B7" w14:textId="640FE0CC" w:rsidR="00EB6175" w:rsidRPr="00BD0C49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D681E" w:rsidRPr="0052233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https://zakazky.zcu.cz/contract_display_4726.html</w:t>
        </w:r>
      </w:hyperlink>
    </w:p>
    <w:p w14:paraId="2B5F5335" w14:textId="077CD8C3" w:rsidR="003C1FD6" w:rsidRPr="00BD0C49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/>
          <w:sz w:val="22"/>
          <w:szCs w:val="22"/>
        </w:rPr>
        <w:t>Veřejná zakázka je zadávána v</w:t>
      </w:r>
      <w:r w:rsidR="00931CC1" w:rsidRPr="00BD0C49">
        <w:rPr>
          <w:rFonts w:ascii="Garamond" w:hAnsi="Garamond"/>
          <w:sz w:val="22"/>
          <w:szCs w:val="22"/>
        </w:rPr>
        <w:t xml:space="preserve"> DNS </w:t>
      </w:r>
      <w:r w:rsidR="004D005B" w:rsidRPr="00BD0C49">
        <w:rPr>
          <w:rFonts w:ascii="Garamond" w:hAnsi="Garamond"/>
          <w:sz w:val="22"/>
          <w:szCs w:val="22"/>
        </w:rPr>
        <w:t xml:space="preserve">v </w:t>
      </w:r>
      <w:r w:rsidRPr="00BD0C49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BD0C49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BD0C49">
        <w:rPr>
          <w:rFonts w:ascii="Garamond" w:hAnsi="Garamond"/>
          <w:sz w:val="24"/>
          <w:szCs w:val="24"/>
        </w:rPr>
        <w:t>Lhůta pro podání nabíd</w:t>
      </w:r>
      <w:bookmarkEnd w:id="0"/>
      <w:r w:rsidRPr="00BD0C49">
        <w:rPr>
          <w:rFonts w:ascii="Garamond" w:hAnsi="Garamond"/>
          <w:sz w:val="24"/>
          <w:szCs w:val="24"/>
        </w:rPr>
        <w:t>ek</w:t>
      </w:r>
    </w:p>
    <w:p w14:paraId="6B26D401" w14:textId="24FF9596" w:rsidR="00A059D3" w:rsidRPr="00BD0C49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D0C49">
        <w:rPr>
          <w:rFonts w:ascii="Garamond" w:hAnsi="Garamond" w:cs="Arial"/>
          <w:sz w:val="22"/>
          <w:szCs w:val="22"/>
        </w:rPr>
        <w:t xml:space="preserve"> </w:t>
      </w:r>
      <w:r w:rsidR="000D681E">
        <w:rPr>
          <w:rFonts w:ascii="Garamond" w:hAnsi="Garamond" w:cs="Arial"/>
          <w:b/>
          <w:sz w:val="22"/>
          <w:szCs w:val="22"/>
        </w:rPr>
        <w:t>13</w:t>
      </w:r>
      <w:bookmarkStart w:id="1" w:name="_GoBack"/>
      <w:bookmarkEnd w:id="1"/>
      <w:r w:rsidR="00BD0C49" w:rsidRPr="00BD0C49">
        <w:rPr>
          <w:rFonts w:ascii="Garamond" w:hAnsi="Garamond" w:cs="Arial"/>
          <w:b/>
          <w:sz w:val="22"/>
          <w:szCs w:val="22"/>
        </w:rPr>
        <w:t>.08.2021</w:t>
      </w:r>
      <w:r w:rsidR="003C1FD6" w:rsidRPr="00BD0C49">
        <w:rPr>
          <w:rFonts w:ascii="Garamond" w:hAnsi="Garamond" w:cs="Arial"/>
          <w:sz w:val="22"/>
          <w:szCs w:val="22"/>
        </w:rPr>
        <w:t xml:space="preserve"> do</w:t>
      </w:r>
      <w:r w:rsidRPr="00BD0C49">
        <w:rPr>
          <w:rFonts w:ascii="Garamond" w:hAnsi="Garamond" w:cs="Arial"/>
          <w:sz w:val="22"/>
          <w:szCs w:val="22"/>
        </w:rPr>
        <w:t xml:space="preserve"> </w:t>
      </w:r>
      <w:r w:rsidR="00BD0C49" w:rsidRPr="00BD0C49">
        <w:rPr>
          <w:rFonts w:ascii="Garamond" w:hAnsi="Garamond" w:cs="Arial"/>
          <w:b/>
          <w:sz w:val="22"/>
          <w:szCs w:val="22"/>
        </w:rPr>
        <w:t>09:00</w:t>
      </w:r>
      <w:r w:rsidRPr="00BD0C49">
        <w:rPr>
          <w:rFonts w:ascii="Garamond" w:hAnsi="Garamond" w:cs="Arial"/>
          <w:sz w:val="22"/>
          <w:szCs w:val="22"/>
        </w:rPr>
        <w:t xml:space="preserve"> hod</w:t>
      </w:r>
      <w:r w:rsidR="003C1FD6" w:rsidRPr="00BD0C49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BD0C49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BD0C49">
        <w:rPr>
          <w:rFonts w:ascii="Garamond" w:hAnsi="Garamond" w:cs="Arial"/>
          <w:sz w:val="22"/>
          <w:szCs w:val="22"/>
        </w:rPr>
        <w:t xml:space="preserve">písemně </w:t>
      </w:r>
      <w:r w:rsidRPr="00BD0C49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 w:rsidRPr="00BD0C49">
        <w:rPr>
          <w:rFonts w:ascii="Garamond" w:hAnsi="Garamond" w:cs="Arial"/>
          <w:sz w:val="22"/>
          <w:szCs w:val="22"/>
        </w:rPr>
        <w:t>výzvy</w:t>
      </w:r>
      <w:r w:rsidR="00F54D1D" w:rsidRPr="00BD0C49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BD0C49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BD0C49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BD0C49">
        <w:rPr>
          <w:rFonts w:ascii="Garamond" w:hAnsi="Garamond"/>
          <w:sz w:val="24"/>
          <w:szCs w:val="24"/>
        </w:rPr>
        <w:t>Identifikace z</w:t>
      </w:r>
      <w:r w:rsidR="00D05AA8" w:rsidRPr="00BD0C49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BD0C49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BD0C49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BD0C49">
        <w:rPr>
          <w:rFonts w:ascii="Garamond" w:hAnsi="Garamond" w:cs="Arial"/>
          <w:sz w:val="22"/>
          <w:szCs w:val="22"/>
        </w:rPr>
        <w:t xml:space="preserve"> (dále jen </w:t>
      </w:r>
      <w:r w:rsidR="004B68DB" w:rsidRPr="00BD0C49">
        <w:rPr>
          <w:rFonts w:ascii="Garamond" w:hAnsi="Garamond" w:cs="Arial"/>
          <w:sz w:val="22"/>
          <w:szCs w:val="22"/>
        </w:rPr>
        <w:t>„z</w:t>
      </w:r>
      <w:r w:rsidR="00D05AA8" w:rsidRPr="00BD0C49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se sídlem: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1905EC" w:rsidRPr="00BD0C49">
        <w:rPr>
          <w:rFonts w:ascii="Garamond" w:hAnsi="Garamond" w:cs="Arial"/>
          <w:sz w:val="22"/>
          <w:szCs w:val="22"/>
        </w:rPr>
        <w:t>Univerzitní 8</w:t>
      </w:r>
      <w:r w:rsidR="00DB1DE5" w:rsidRPr="00BD0C49">
        <w:rPr>
          <w:rFonts w:ascii="Garamond" w:hAnsi="Garamond" w:cs="Arial"/>
          <w:sz w:val="22"/>
          <w:szCs w:val="22"/>
        </w:rPr>
        <w:t>, 3</w:t>
      </w:r>
      <w:r w:rsidR="001905EC" w:rsidRPr="00BD0C49">
        <w:rPr>
          <w:rFonts w:ascii="Garamond" w:hAnsi="Garamond" w:cs="Arial"/>
          <w:sz w:val="22"/>
          <w:szCs w:val="22"/>
        </w:rPr>
        <w:t>01</w:t>
      </w:r>
      <w:r w:rsidR="00DB1DE5" w:rsidRPr="00BD0C49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IČO: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1905EC" w:rsidRPr="00BD0C49">
        <w:rPr>
          <w:rFonts w:ascii="Garamond" w:hAnsi="Garamond" w:cs="Arial"/>
          <w:sz w:val="22"/>
          <w:szCs w:val="22"/>
        </w:rPr>
        <w:t>49777513</w:t>
      </w:r>
      <w:r w:rsidRPr="00BD0C49">
        <w:rPr>
          <w:rFonts w:ascii="Garamond" w:hAnsi="Garamond" w:cs="Arial"/>
          <w:sz w:val="22"/>
          <w:szCs w:val="22"/>
        </w:rPr>
        <w:tab/>
        <w:t>DIČ: CZ</w:t>
      </w:r>
      <w:r w:rsidR="001905EC" w:rsidRPr="00BD0C49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BD0C49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zastoupená</w:t>
      </w:r>
      <w:r w:rsidR="00D05AA8" w:rsidRPr="00BD0C49">
        <w:rPr>
          <w:rFonts w:ascii="Garamond" w:hAnsi="Garamond" w:cs="Arial"/>
          <w:sz w:val="22"/>
          <w:szCs w:val="22"/>
        </w:rPr>
        <w:t xml:space="preserve">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8D2B9F" w:rsidRPr="00BD0C49">
        <w:rPr>
          <w:rFonts w:ascii="Garamond" w:hAnsi="Garamond" w:cs="Arial"/>
          <w:sz w:val="22"/>
          <w:szCs w:val="22"/>
        </w:rPr>
        <w:t>d</w:t>
      </w:r>
      <w:r w:rsidRPr="00BD0C49">
        <w:rPr>
          <w:rFonts w:ascii="Garamond" w:hAnsi="Garamond" w:cs="Arial"/>
          <w:sz w:val="22"/>
          <w:szCs w:val="22"/>
        </w:rPr>
        <w:t>oc. Dr. RNDr</w:t>
      </w:r>
      <w:r w:rsidR="00AA7E60" w:rsidRPr="00BD0C49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datová schránka:</w:t>
      </w:r>
      <w:r w:rsidR="001905EC" w:rsidRPr="00BD0C49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BD0C49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BD0C4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BD0C49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BD0C49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  <w:u w:val="single"/>
        </w:rPr>
        <w:t>k</w:t>
      </w:r>
      <w:r w:rsidR="00D05AA8" w:rsidRPr="00BD0C49">
        <w:rPr>
          <w:rFonts w:ascii="Garamond" w:hAnsi="Garamond" w:cs="Arial"/>
          <w:sz w:val="22"/>
          <w:szCs w:val="22"/>
          <w:u w:val="single"/>
        </w:rPr>
        <w:t>on</w:t>
      </w:r>
      <w:r w:rsidRPr="00BD0C49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BD0C49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06F3F8E" w:rsidR="002F419F" w:rsidRPr="00F54D1D" w:rsidRDefault="00BD0C49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Iva Hošková</w:t>
      </w:r>
      <w:r w:rsidR="003F167F" w:rsidRPr="00BD0C49">
        <w:rPr>
          <w:rFonts w:ascii="Garamond" w:hAnsi="Garamond" w:cs="Arial"/>
          <w:sz w:val="22"/>
          <w:szCs w:val="22"/>
        </w:rPr>
        <w:t xml:space="preserve">, </w:t>
      </w:r>
      <w:r w:rsidR="00D05AA8" w:rsidRPr="00BD0C49">
        <w:rPr>
          <w:rFonts w:ascii="Garamond" w:hAnsi="Garamond" w:cs="Arial"/>
          <w:sz w:val="22"/>
          <w:szCs w:val="22"/>
        </w:rPr>
        <w:t>tel.: +420</w:t>
      </w:r>
      <w:r w:rsidR="006C69C1" w:rsidRPr="00BD0C49">
        <w:rPr>
          <w:rFonts w:ascii="Garamond" w:hAnsi="Garamond" w:cs="Arial"/>
          <w:sz w:val="22"/>
          <w:szCs w:val="22"/>
        </w:rPr>
        <w:t xml:space="preserve"> 377 631 </w:t>
      </w:r>
      <w:r w:rsidR="003F167F" w:rsidRPr="00BD0C49">
        <w:rPr>
          <w:rFonts w:ascii="Garamond" w:hAnsi="Garamond" w:cs="Arial"/>
          <w:sz w:val="22"/>
          <w:szCs w:val="22"/>
        </w:rPr>
        <w:t>36</w:t>
      </w:r>
      <w:r w:rsidRPr="00BD0C49">
        <w:rPr>
          <w:rFonts w:ascii="Garamond" w:hAnsi="Garamond" w:cs="Arial"/>
          <w:sz w:val="22"/>
          <w:szCs w:val="22"/>
        </w:rPr>
        <w:t>6</w:t>
      </w:r>
      <w:r w:rsidR="00D05AA8" w:rsidRPr="00BD0C49">
        <w:rPr>
          <w:rFonts w:ascii="Garamond" w:hAnsi="Garamond" w:cs="Arial"/>
          <w:sz w:val="22"/>
          <w:szCs w:val="22"/>
        </w:rPr>
        <w:t xml:space="preserve">, e-mail: </w:t>
      </w:r>
      <w:r w:rsidRPr="00BD0C49">
        <w:rPr>
          <w:rFonts w:ascii="Garamond" w:hAnsi="Garamond" w:cs="Arial"/>
          <w:bCs/>
          <w:sz w:val="22"/>
          <w:szCs w:val="22"/>
        </w:rPr>
        <w:t>i.hoskova</w:t>
      </w:r>
      <w:r w:rsidR="00E929D9" w:rsidRPr="00BD0C49">
        <w:rPr>
          <w:rFonts w:ascii="Garamond" w:hAnsi="Garamond" w:cs="Arial"/>
          <w:sz w:val="22"/>
          <w:szCs w:val="22"/>
        </w:rPr>
        <w:t>@</w:t>
      </w:r>
      <w:r w:rsidR="003C1FD6" w:rsidRPr="00BD0C49">
        <w:rPr>
          <w:rFonts w:ascii="Garamond" w:hAnsi="Garamond" w:cs="Arial"/>
          <w:sz w:val="22"/>
          <w:szCs w:val="22"/>
        </w:rPr>
        <w:t>ps</w:t>
      </w:r>
      <w:r w:rsidR="001905EC" w:rsidRPr="00BD0C49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D3D8B3A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CA0C61">
        <w:rPr>
          <w:rFonts w:ascii="Garamond" w:hAnsi="Garamond" w:cs="Arial"/>
        </w:rPr>
        <w:t>dodávka</w:t>
      </w:r>
      <w:r w:rsidR="00BD3729" w:rsidRPr="00CA0C61">
        <w:rPr>
          <w:rFonts w:ascii="Garamond" w:hAnsi="Garamond" w:cs="Arial"/>
        </w:rPr>
        <w:t xml:space="preserve"> </w:t>
      </w:r>
      <w:r w:rsidR="003F167F" w:rsidRPr="00CA0C61">
        <w:rPr>
          <w:rFonts w:ascii="Garamond" w:hAnsi="Garamond" w:cs="Arial"/>
        </w:rPr>
        <w:t xml:space="preserve">kancelářských potřeb </w:t>
      </w:r>
      <w:r w:rsidR="00BD3729" w:rsidRPr="00CA0C61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53670C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A1EC3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lastRenderedPageBreak/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624ABB0E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67F6F3D5" w14:textId="07F513DD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6007C4D3" w14:textId="2516ADB1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2122D60" w14:textId="77777777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329748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BD0C49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50E87" w14:textId="77777777" w:rsidR="00C66FB5" w:rsidRDefault="00C66FB5" w:rsidP="00795AAC">
      <w:r>
        <w:separator/>
      </w:r>
    </w:p>
  </w:endnote>
  <w:endnote w:type="continuationSeparator" w:id="0">
    <w:p w14:paraId="139BB270" w14:textId="77777777" w:rsidR="00C66FB5" w:rsidRDefault="00C66FB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49E95" w14:textId="77777777" w:rsidR="00C66FB5" w:rsidRDefault="00C66FB5" w:rsidP="00795AAC">
      <w:r>
        <w:separator/>
      </w:r>
    </w:p>
  </w:footnote>
  <w:footnote w:type="continuationSeparator" w:id="0">
    <w:p w14:paraId="77721931" w14:textId="77777777" w:rsidR="00C66FB5" w:rsidRDefault="00C66FB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30C68"/>
    <w:rsid w:val="00035AA2"/>
    <w:rsid w:val="00037445"/>
    <w:rsid w:val="000426E9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D05C8"/>
    <w:rsid w:val="000D681E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0CD0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1B87"/>
    <w:rsid w:val="003B4D43"/>
    <w:rsid w:val="003C1FD6"/>
    <w:rsid w:val="003C7A3B"/>
    <w:rsid w:val="003D08A2"/>
    <w:rsid w:val="003D116A"/>
    <w:rsid w:val="003D43B7"/>
    <w:rsid w:val="003D4537"/>
    <w:rsid w:val="003D52BD"/>
    <w:rsid w:val="003E3643"/>
    <w:rsid w:val="003E567A"/>
    <w:rsid w:val="003F167F"/>
    <w:rsid w:val="003F767D"/>
    <w:rsid w:val="004059B7"/>
    <w:rsid w:val="00406F62"/>
    <w:rsid w:val="00423A32"/>
    <w:rsid w:val="00425FD2"/>
    <w:rsid w:val="004308D5"/>
    <w:rsid w:val="004376D6"/>
    <w:rsid w:val="004400E1"/>
    <w:rsid w:val="00445469"/>
    <w:rsid w:val="004576B0"/>
    <w:rsid w:val="00475615"/>
    <w:rsid w:val="0048090C"/>
    <w:rsid w:val="00481F8F"/>
    <w:rsid w:val="00485D97"/>
    <w:rsid w:val="00486215"/>
    <w:rsid w:val="00486FD6"/>
    <w:rsid w:val="004870E3"/>
    <w:rsid w:val="00487ABB"/>
    <w:rsid w:val="00490549"/>
    <w:rsid w:val="00495F5C"/>
    <w:rsid w:val="004A1EC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3EAE"/>
    <w:rsid w:val="005E599C"/>
    <w:rsid w:val="005F5676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1E6C"/>
    <w:rsid w:val="0072046A"/>
    <w:rsid w:val="00730286"/>
    <w:rsid w:val="00730B83"/>
    <w:rsid w:val="00735FBF"/>
    <w:rsid w:val="0075256F"/>
    <w:rsid w:val="00757EB6"/>
    <w:rsid w:val="00763198"/>
    <w:rsid w:val="007706A8"/>
    <w:rsid w:val="007714A1"/>
    <w:rsid w:val="007718E1"/>
    <w:rsid w:val="00780026"/>
    <w:rsid w:val="007919B3"/>
    <w:rsid w:val="00792068"/>
    <w:rsid w:val="00795AAC"/>
    <w:rsid w:val="007A5DDA"/>
    <w:rsid w:val="007C04E9"/>
    <w:rsid w:val="007C2F54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46BB6"/>
    <w:rsid w:val="00854B10"/>
    <w:rsid w:val="00857883"/>
    <w:rsid w:val="008757A5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4296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3695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0902"/>
    <w:rsid w:val="00AE5B0B"/>
    <w:rsid w:val="00AE67B7"/>
    <w:rsid w:val="00AE6DAB"/>
    <w:rsid w:val="00AF1C06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0C49"/>
    <w:rsid w:val="00BD3729"/>
    <w:rsid w:val="00BE05AE"/>
    <w:rsid w:val="00BE0E20"/>
    <w:rsid w:val="00BF071C"/>
    <w:rsid w:val="00BF1010"/>
    <w:rsid w:val="00C03A55"/>
    <w:rsid w:val="00C11957"/>
    <w:rsid w:val="00C232BE"/>
    <w:rsid w:val="00C27316"/>
    <w:rsid w:val="00C310DC"/>
    <w:rsid w:val="00C31F1D"/>
    <w:rsid w:val="00C45272"/>
    <w:rsid w:val="00C633E2"/>
    <w:rsid w:val="00C667B7"/>
    <w:rsid w:val="00C66FB5"/>
    <w:rsid w:val="00C84E99"/>
    <w:rsid w:val="00C84FFC"/>
    <w:rsid w:val="00C858D6"/>
    <w:rsid w:val="00C861A5"/>
    <w:rsid w:val="00C87F53"/>
    <w:rsid w:val="00C87F88"/>
    <w:rsid w:val="00C95D48"/>
    <w:rsid w:val="00CA0C6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16B0"/>
    <w:rsid w:val="00DF3053"/>
    <w:rsid w:val="00E01B4D"/>
    <w:rsid w:val="00E04911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092F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EF70EE"/>
    <w:rsid w:val="00F033C6"/>
    <w:rsid w:val="00F0543A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2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1zpc9XbsTqVjaVd5ha0UiLweLYZ3mOrrXuR0w3BOcMo=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fqVWA2udpGcmOFChzsFNSEbOiWJjRID/gLnoOhUMQlU=</DigestValue>
    </Reference>
  </SignedInfo>
  <SignatureValue>Vx29d8si+axSlhXlNjqMefJtLkNDqK+xFTxplQFPO5KuUpc0PE+xduX1SCORKCrxKIXgaDCV0wAU
20PGyjK7tJdwIHY4VPtdFaeFuSu/S3p2bW2D6rdNvTp2z6VgWk1IIaq2gH/aFX80gsb8N6w8wFru
Oixh6+6QNoCC+rsqYRyB8QJtLUDASJ6BrQm0KBXpu7hj6E/aYCLUUDVp6U6iNIuhww2L7TbFMNHN
/mmS0eOLchIgmBjYs/EtwsNYL9z7k2pd3r7OWLcaabXL+KqrmWNpUGLDj+hKNV7cL2r0QjIItIL+
sP7PExYv9RP4/zCXxcgcXn+IVRpH+L/ovUm2fw==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2zxNOHjCxwDSHygMfV5ibfPKXCjtCSL+S2KYrs+Sp9s=</DigestValue>
      </Reference>
      <Reference URI="/word/document.xml?ContentType=application/vnd.openxmlformats-officedocument.wordprocessingml.document.main+xml">
        <DigestMethod Algorithm="http://www.w3.org/2001/04/xmlenc#sha256"/>
        <DigestValue>3cwNVOx55tfD0hLqYBFexiavCHKHhvl6KWfm9KPTdjM=</DigestValue>
      </Reference>
      <Reference URI="/word/endnotes.xml?ContentType=application/vnd.openxmlformats-officedocument.wordprocessingml.endnotes+xml">
        <DigestMethod Algorithm="http://www.w3.org/2001/04/xmlenc#sha256"/>
        <DigestValue>tgKo2lxLrQq2DWmTGo8Q+nu1MAYVb83fNJbqxgdLFjQ=</DigestValue>
      </Reference>
      <Reference URI="/word/fontTable.xml?ContentType=application/vnd.openxmlformats-officedocument.wordprocessingml.fontTable+xml">
        <DigestMethod Algorithm="http://www.w3.org/2001/04/xmlenc#sha256"/>
        <DigestValue>Njt5qgE2XOLVXaC5WC984uD4eka75YXfZA17MYyY2kw=</DigestValue>
      </Reference>
      <Reference URI="/word/footer1.xml?ContentType=application/vnd.openxmlformats-officedocument.wordprocessingml.footer+xml">
        <DigestMethod Algorithm="http://www.w3.org/2001/04/xmlenc#sha256"/>
        <DigestValue>aJzaKt6+F3n+oDkNrpa0Do+Dsiw4lO1n61OlIXUm+rA=</DigestValue>
      </Reference>
      <Reference URI="/word/footnotes.xml?ContentType=application/vnd.openxmlformats-officedocument.wordprocessingml.footnotes+xml">
        <DigestMethod Algorithm="http://www.w3.org/2001/04/xmlenc#sha256"/>
        <DigestValue>3PVxQqnH3D31cEjNVgpDNGpqkXVt8WOdFoaiFqrg2Es=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R5O0p9wIhV4zfaHotIofJNHwmyZ9Tbo6lARcPncnjtQ=</DigestValue>
      </Reference>
      <Reference URI="/word/styles.xml?ContentType=application/vnd.openxmlformats-officedocument.wordprocessingml.styles+xml">
        <DigestMethod Algorithm="http://www.w3.org/2001/04/xmlenc#sha256"/>
        <DigestValue>hxl2vonleM2sNzeydurXNOYOLd/85EFZR6IoVXKCeCs=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2021-08-02T07:46:40Z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2021-08-02T07:46:40Z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3917E-F250-47A6-B9D7-827917BE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1758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2021-07-13T07:50:00Z</dcterms:created>
  <dcterms:modified xsi:type="dcterms:W3CDTF">2021-08-02T07:25:00Z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