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78492759" w:rsidR="00EB6175" w:rsidRPr="00C11957" w:rsidRDefault="00EB6175" w:rsidP="00D751D4">
      <w:pPr>
        <w:spacing w:before="100"/>
        <w:ind w:left="0"/>
        <w:jc w:val="center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na </w:t>
      </w:r>
      <w:r w:rsidR="00711E6C" w:rsidRPr="00C11957">
        <w:rPr>
          <w:rFonts w:ascii="Garamond" w:hAnsi="Garamond" w:cs="Arial"/>
          <w:b/>
          <w:sz w:val="32"/>
          <w:szCs w:val="32"/>
        </w:rPr>
        <w:t xml:space="preserve">dodávky </w:t>
      </w:r>
      <w:r w:rsidR="00D751D4" w:rsidRPr="009E002D">
        <w:rPr>
          <w:rFonts w:ascii="Garamond" w:hAnsi="Garamond" w:cs="Arial"/>
          <w:b/>
          <w:sz w:val="32"/>
          <w:szCs w:val="32"/>
        </w:rPr>
        <w:t>čistících prostředků a hygienických potřeb</w:t>
      </w:r>
      <w:r w:rsidR="00D751D4" w:rsidRPr="009E002D">
        <w:rPr>
          <w:rFonts w:ascii="Garamond" w:hAnsi="Garamond"/>
          <w:b/>
          <w:bCs/>
          <w:sz w:val="32"/>
          <w:szCs w:val="32"/>
        </w:rPr>
        <w:t xml:space="preserve"> </w:t>
      </w:r>
      <w:r w:rsidRPr="009E002D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D751D4" w:rsidRDefault="003C1FD6">
      <w:pPr>
        <w:spacing w:before="100"/>
        <w:jc w:val="center"/>
        <w:rPr>
          <w:rFonts w:ascii="Garamond" w:hAnsi="Garamond"/>
          <w:sz w:val="8"/>
          <w:szCs w:val="8"/>
        </w:rPr>
      </w:pPr>
    </w:p>
    <w:p w14:paraId="0E4A0218" w14:textId="3FBC2496" w:rsidR="00EB6175" w:rsidRPr="00EE4E0B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D751D4" w:rsidRPr="009E002D">
        <w:rPr>
          <w:rFonts w:ascii="Garamond" w:hAnsi="Garamond"/>
          <w:sz w:val="24"/>
          <w:szCs w:val="24"/>
        </w:rPr>
        <w:t xml:space="preserve">Čisticí prostředky a </w:t>
      </w:r>
      <w:r w:rsidR="00D751D4" w:rsidRPr="00EE4E0B">
        <w:rPr>
          <w:rFonts w:ascii="Garamond" w:hAnsi="Garamond"/>
          <w:sz w:val="24"/>
          <w:szCs w:val="24"/>
        </w:rPr>
        <w:t>hygienické potřeby</w:t>
      </w:r>
      <w:r w:rsidR="00D751D4" w:rsidRPr="00EE4E0B">
        <w:rPr>
          <w:rFonts w:ascii="Garamond" w:hAnsi="Garamond"/>
          <w:bCs/>
          <w:sz w:val="24"/>
          <w:szCs w:val="24"/>
        </w:rPr>
        <w:t xml:space="preserve"> </w:t>
      </w:r>
      <w:r w:rsidR="000B1055" w:rsidRPr="00EE4E0B">
        <w:rPr>
          <w:rFonts w:ascii="Garamond" w:hAnsi="Garamond"/>
          <w:bCs/>
          <w:sz w:val="24"/>
          <w:szCs w:val="24"/>
        </w:rPr>
        <w:t>(II.)</w:t>
      </w:r>
      <w:r w:rsidR="000B1055" w:rsidRPr="00EE4E0B">
        <w:rPr>
          <w:rFonts w:ascii="Garamond" w:hAnsi="Garamond"/>
          <w:sz w:val="24"/>
          <w:szCs w:val="24"/>
        </w:rPr>
        <w:t xml:space="preserve"> </w:t>
      </w:r>
      <w:r w:rsidR="00EE4E0B" w:rsidRPr="00EE4E0B">
        <w:rPr>
          <w:rFonts w:ascii="Garamond" w:hAnsi="Garamond"/>
          <w:sz w:val="24"/>
          <w:szCs w:val="24"/>
        </w:rPr>
        <w:t>010–2021</w:t>
      </w:r>
    </w:p>
    <w:p w14:paraId="734915B7" w14:textId="2189F040" w:rsidR="00EB6175" w:rsidRPr="00EE4E0B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E4E0B" w:rsidRPr="00EE4E0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https://zakazky.zcu.cz/contract_display_4721.html</w:t>
        </w:r>
      </w:hyperlink>
    </w:p>
    <w:p w14:paraId="2B5F5335" w14:textId="696EA345" w:rsidR="003C1FD6" w:rsidRPr="00EE4E0B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EE4E0B">
        <w:rPr>
          <w:rFonts w:ascii="Garamond" w:hAnsi="Garamond"/>
          <w:sz w:val="22"/>
          <w:szCs w:val="22"/>
        </w:rPr>
        <w:t>Veřejná zakázka je zadávána v</w:t>
      </w:r>
      <w:r w:rsidR="00931CC1" w:rsidRPr="00EE4E0B">
        <w:rPr>
          <w:rFonts w:ascii="Garamond" w:hAnsi="Garamond"/>
          <w:sz w:val="22"/>
          <w:szCs w:val="22"/>
        </w:rPr>
        <w:t xml:space="preserve"> DNS </w:t>
      </w:r>
      <w:r w:rsidR="004D005B" w:rsidRPr="00EE4E0B">
        <w:rPr>
          <w:rFonts w:ascii="Garamond" w:hAnsi="Garamond"/>
          <w:sz w:val="22"/>
          <w:szCs w:val="22"/>
        </w:rPr>
        <w:t xml:space="preserve">v </w:t>
      </w:r>
      <w:r w:rsidRPr="00EE4E0B">
        <w:rPr>
          <w:rFonts w:ascii="Garamond" w:hAnsi="Garamond"/>
          <w:sz w:val="22"/>
          <w:szCs w:val="22"/>
        </w:rPr>
        <w:t>souladu s ust. § 141 zákona č. 134/2016 Sb.</w:t>
      </w:r>
      <w:r w:rsidR="00F76D9A" w:rsidRPr="00EE4E0B">
        <w:rPr>
          <w:rFonts w:ascii="Garamond" w:hAnsi="Garamond"/>
          <w:sz w:val="22"/>
          <w:szCs w:val="22"/>
        </w:rPr>
        <w:t>,</w:t>
      </w:r>
      <w:r w:rsidRPr="00EE4E0B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EE4E0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EE4E0B">
        <w:rPr>
          <w:rFonts w:ascii="Garamond" w:hAnsi="Garamond"/>
          <w:sz w:val="24"/>
          <w:szCs w:val="24"/>
        </w:rPr>
        <w:t>Lhůta pro podání nabíd</w:t>
      </w:r>
      <w:bookmarkEnd w:id="0"/>
      <w:r w:rsidRPr="00EE4E0B">
        <w:rPr>
          <w:rFonts w:ascii="Garamond" w:hAnsi="Garamond"/>
          <w:sz w:val="24"/>
          <w:szCs w:val="24"/>
        </w:rPr>
        <w:t>ek</w:t>
      </w:r>
    </w:p>
    <w:p w14:paraId="6B26D401" w14:textId="578A2F52" w:rsidR="00A059D3" w:rsidRPr="00EE4E0B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E4E0B">
        <w:rPr>
          <w:rFonts w:ascii="Garamond" w:hAnsi="Garamond" w:cs="Arial"/>
          <w:sz w:val="22"/>
          <w:szCs w:val="22"/>
        </w:rPr>
        <w:t xml:space="preserve"> </w:t>
      </w:r>
      <w:r w:rsidR="00EE4E0B" w:rsidRPr="00EE4E0B">
        <w:rPr>
          <w:rFonts w:ascii="Garamond" w:hAnsi="Garamond" w:cs="Arial"/>
          <w:b/>
          <w:sz w:val="22"/>
          <w:szCs w:val="22"/>
        </w:rPr>
        <w:t>10.08.2021</w:t>
      </w:r>
      <w:r w:rsidR="003C1FD6" w:rsidRPr="00EE4E0B">
        <w:rPr>
          <w:rFonts w:ascii="Garamond" w:hAnsi="Garamond" w:cs="Arial"/>
          <w:sz w:val="22"/>
          <w:szCs w:val="22"/>
        </w:rPr>
        <w:t xml:space="preserve"> do</w:t>
      </w:r>
      <w:r w:rsidRPr="00EE4E0B">
        <w:rPr>
          <w:rFonts w:ascii="Garamond" w:hAnsi="Garamond" w:cs="Arial"/>
          <w:sz w:val="22"/>
          <w:szCs w:val="22"/>
        </w:rPr>
        <w:t xml:space="preserve"> </w:t>
      </w:r>
      <w:r w:rsidR="00EE4E0B" w:rsidRPr="00EE4E0B">
        <w:rPr>
          <w:rFonts w:ascii="Garamond" w:hAnsi="Garamond" w:cs="Arial"/>
          <w:b/>
          <w:sz w:val="22"/>
          <w:szCs w:val="22"/>
        </w:rPr>
        <w:t>09:00</w:t>
      </w:r>
      <w:r w:rsidRPr="00EE4E0B">
        <w:rPr>
          <w:rFonts w:ascii="Garamond" w:hAnsi="Garamond" w:cs="Arial"/>
          <w:sz w:val="22"/>
          <w:szCs w:val="22"/>
        </w:rPr>
        <w:t xml:space="preserve"> hod</w:t>
      </w:r>
      <w:r w:rsidR="003C1FD6" w:rsidRPr="00EE4E0B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EE4E0B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EE4E0B">
        <w:rPr>
          <w:rFonts w:ascii="Garamond" w:hAnsi="Garamond" w:cs="Arial"/>
          <w:sz w:val="22"/>
          <w:szCs w:val="22"/>
        </w:rPr>
        <w:t xml:space="preserve">písemně </w:t>
      </w:r>
      <w:r w:rsidRPr="00EE4E0B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 w:rsidRPr="00EE4E0B">
        <w:rPr>
          <w:rFonts w:ascii="Garamond" w:hAnsi="Garamond" w:cs="Arial"/>
          <w:sz w:val="22"/>
          <w:szCs w:val="22"/>
        </w:rPr>
        <w:t>výzvy</w:t>
      </w:r>
      <w:r w:rsidR="00F54D1D" w:rsidRPr="00EE4E0B">
        <w:rPr>
          <w:rFonts w:ascii="Garamond" w:hAnsi="Garamond" w:cs="Arial"/>
          <w:sz w:val="22"/>
          <w:szCs w:val="22"/>
        </w:rPr>
        <w:t>.</w:t>
      </w:r>
      <w:bookmarkStart w:id="1" w:name="_GoBack"/>
      <w:bookmarkEnd w:id="1"/>
    </w:p>
    <w:p w14:paraId="18FA47F2" w14:textId="1828FEB3" w:rsidR="00A059D3" w:rsidRPr="00EE4E0B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EE4E0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EE4E0B">
        <w:rPr>
          <w:rFonts w:ascii="Garamond" w:hAnsi="Garamond"/>
          <w:sz w:val="24"/>
          <w:szCs w:val="24"/>
        </w:rPr>
        <w:t>Identifikace z</w:t>
      </w:r>
      <w:r w:rsidR="00D05AA8" w:rsidRPr="00EE4E0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EE4E0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EE4E0B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EE4E0B">
        <w:rPr>
          <w:rFonts w:ascii="Garamond" w:hAnsi="Garamond" w:cs="Arial"/>
          <w:sz w:val="22"/>
          <w:szCs w:val="22"/>
        </w:rPr>
        <w:t xml:space="preserve"> (dále jen </w:t>
      </w:r>
      <w:r w:rsidR="004B68DB" w:rsidRPr="00EE4E0B">
        <w:rPr>
          <w:rFonts w:ascii="Garamond" w:hAnsi="Garamond" w:cs="Arial"/>
          <w:sz w:val="22"/>
          <w:szCs w:val="22"/>
        </w:rPr>
        <w:t>„z</w:t>
      </w:r>
      <w:r w:rsidR="00D05AA8" w:rsidRPr="00EE4E0B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EE4E0B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 xml:space="preserve">se sídlem: </w:t>
      </w:r>
      <w:r w:rsidR="00EB6175" w:rsidRPr="00EE4E0B">
        <w:rPr>
          <w:rFonts w:ascii="Garamond" w:hAnsi="Garamond" w:cs="Arial"/>
          <w:sz w:val="22"/>
          <w:szCs w:val="22"/>
        </w:rPr>
        <w:tab/>
      </w:r>
      <w:r w:rsidR="001905EC" w:rsidRPr="00EE4E0B">
        <w:rPr>
          <w:rFonts w:ascii="Garamond" w:hAnsi="Garamond" w:cs="Arial"/>
          <w:sz w:val="22"/>
          <w:szCs w:val="22"/>
        </w:rPr>
        <w:t>Univerzitní 8</w:t>
      </w:r>
      <w:r w:rsidR="00DB1DE5" w:rsidRPr="00EE4E0B">
        <w:rPr>
          <w:rFonts w:ascii="Garamond" w:hAnsi="Garamond" w:cs="Arial"/>
          <w:sz w:val="22"/>
          <w:szCs w:val="22"/>
        </w:rPr>
        <w:t>, 3</w:t>
      </w:r>
      <w:r w:rsidR="001905EC" w:rsidRPr="00EE4E0B">
        <w:rPr>
          <w:rFonts w:ascii="Garamond" w:hAnsi="Garamond" w:cs="Arial"/>
          <w:sz w:val="22"/>
          <w:szCs w:val="22"/>
        </w:rPr>
        <w:t>01</w:t>
      </w:r>
      <w:r w:rsidR="00DB1DE5" w:rsidRPr="00EE4E0B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EE4E0B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 xml:space="preserve">IČO: </w:t>
      </w:r>
      <w:r w:rsidR="00EB6175" w:rsidRPr="00EE4E0B">
        <w:rPr>
          <w:rFonts w:ascii="Garamond" w:hAnsi="Garamond" w:cs="Arial"/>
          <w:sz w:val="22"/>
          <w:szCs w:val="22"/>
        </w:rPr>
        <w:tab/>
      </w:r>
      <w:r w:rsidR="00EB6175" w:rsidRPr="00EE4E0B">
        <w:rPr>
          <w:rFonts w:ascii="Garamond" w:hAnsi="Garamond" w:cs="Arial"/>
          <w:sz w:val="22"/>
          <w:szCs w:val="22"/>
        </w:rPr>
        <w:tab/>
      </w:r>
      <w:r w:rsidR="001905EC" w:rsidRPr="00EE4E0B">
        <w:rPr>
          <w:rFonts w:ascii="Garamond" w:hAnsi="Garamond" w:cs="Arial"/>
          <w:sz w:val="22"/>
          <w:szCs w:val="22"/>
        </w:rPr>
        <w:t>49777513</w:t>
      </w:r>
      <w:r w:rsidRPr="00EE4E0B">
        <w:rPr>
          <w:rFonts w:ascii="Garamond" w:hAnsi="Garamond" w:cs="Arial"/>
          <w:sz w:val="22"/>
          <w:szCs w:val="22"/>
        </w:rPr>
        <w:tab/>
        <w:t>DIČ: CZ</w:t>
      </w:r>
      <w:r w:rsidR="001905EC" w:rsidRPr="00EE4E0B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EE4E0B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>zastoupená</w:t>
      </w:r>
      <w:r w:rsidR="00D05AA8" w:rsidRPr="00EE4E0B">
        <w:rPr>
          <w:rFonts w:ascii="Garamond" w:hAnsi="Garamond" w:cs="Arial"/>
          <w:sz w:val="22"/>
          <w:szCs w:val="22"/>
        </w:rPr>
        <w:t xml:space="preserve">: </w:t>
      </w:r>
      <w:r w:rsidR="00EB6175" w:rsidRPr="00EE4E0B">
        <w:rPr>
          <w:rFonts w:ascii="Garamond" w:hAnsi="Garamond" w:cs="Arial"/>
          <w:sz w:val="22"/>
          <w:szCs w:val="22"/>
        </w:rPr>
        <w:tab/>
      </w:r>
      <w:r w:rsidR="008D2B9F" w:rsidRPr="00EE4E0B">
        <w:rPr>
          <w:rFonts w:ascii="Garamond" w:hAnsi="Garamond" w:cs="Arial"/>
          <w:sz w:val="22"/>
          <w:szCs w:val="22"/>
        </w:rPr>
        <w:t>d</w:t>
      </w:r>
      <w:r w:rsidRPr="00EE4E0B">
        <w:rPr>
          <w:rFonts w:ascii="Garamond" w:hAnsi="Garamond" w:cs="Arial"/>
          <w:sz w:val="22"/>
          <w:szCs w:val="22"/>
        </w:rPr>
        <w:t>oc. Dr. RNDr</w:t>
      </w:r>
      <w:r w:rsidR="00AA7E60" w:rsidRPr="00EE4E0B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EE4E0B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>datová schránka:</w:t>
      </w:r>
      <w:r w:rsidR="001905EC" w:rsidRPr="00EE4E0B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EE4E0B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EE4E0B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EE4E0B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EE4E0B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  <w:u w:val="single"/>
        </w:rPr>
        <w:t>k</w:t>
      </w:r>
      <w:r w:rsidR="00D05AA8" w:rsidRPr="00EE4E0B">
        <w:rPr>
          <w:rFonts w:ascii="Garamond" w:hAnsi="Garamond" w:cs="Arial"/>
          <w:sz w:val="22"/>
          <w:szCs w:val="22"/>
          <w:u w:val="single"/>
        </w:rPr>
        <w:t>on</w:t>
      </w:r>
      <w:r w:rsidRPr="00EE4E0B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EE4E0B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35DCFB29" w:rsidR="002F419F" w:rsidRPr="00EE4E0B" w:rsidRDefault="00EE4E0B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>Iva Hošková</w:t>
      </w:r>
      <w:r w:rsidR="003F167F" w:rsidRPr="00EE4E0B">
        <w:rPr>
          <w:rFonts w:ascii="Garamond" w:hAnsi="Garamond" w:cs="Arial"/>
          <w:sz w:val="22"/>
          <w:szCs w:val="22"/>
        </w:rPr>
        <w:t xml:space="preserve">, </w:t>
      </w:r>
      <w:r w:rsidR="00D05AA8" w:rsidRPr="00EE4E0B">
        <w:rPr>
          <w:rFonts w:ascii="Garamond" w:hAnsi="Garamond" w:cs="Arial"/>
          <w:sz w:val="22"/>
          <w:szCs w:val="22"/>
        </w:rPr>
        <w:t>tel.: +420</w:t>
      </w:r>
      <w:r w:rsidR="006C69C1" w:rsidRPr="00EE4E0B">
        <w:rPr>
          <w:rFonts w:ascii="Garamond" w:hAnsi="Garamond" w:cs="Arial"/>
          <w:sz w:val="22"/>
          <w:szCs w:val="22"/>
        </w:rPr>
        <w:t xml:space="preserve"> 377 631 </w:t>
      </w:r>
      <w:r w:rsidR="003F167F" w:rsidRPr="00EE4E0B">
        <w:rPr>
          <w:rFonts w:ascii="Garamond" w:hAnsi="Garamond" w:cs="Arial"/>
          <w:sz w:val="22"/>
          <w:szCs w:val="22"/>
        </w:rPr>
        <w:t>36</w:t>
      </w:r>
      <w:r w:rsidRPr="00EE4E0B">
        <w:rPr>
          <w:rFonts w:ascii="Garamond" w:hAnsi="Garamond" w:cs="Arial"/>
          <w:sz w:val="22"/>
          <w:szCs w:val="22"/>
        </w:rPr>
        <w:t>6</w:t>
      </w:r>
      <w:r w:rsidR="00D05AA8" w:rsidRPr="00EE4E0B">
        <w:rPr>
          <w:rFonts w:ascii="Garamond" w:hAnsi="Garamond" w:cs="Arial"/>
          <w:sz w:val="22"/>
          <w:szCs w:val="22"/>
        </w:rPr>
        <w:t xml:space="preserve">, e-mail: </w:t>
      </w:r>
      <w:r w:rsidRPr="00EE4E0B">
        <w:rPr>
          <w:rFonts w:ascii="Garamond" w:hAnsi="Garamond" w:cs="Arial"/>
          <w:bCs/>
          <w:sz w:val="22"/>
          <w:szCs w:val="22"/>
        </w:rPr>
        <w:t>ihoskova</w:t>
      </w:r>
      <w:r w:rsidR="00E929D9" w:rsidRPr="00EE4E0B">
        <w:rPr>
          <w:rFonts w:ascii="Garamond" w:hAnsi="Garamond" w:cs="Arial"/>
          <w:sz w:val="22"/>
          <w:szCs w:val="22"/>
        </w:rPr>
        <w:t>@</w:t>
      </w:r>
      <w:r w:rsidR="003C1FD6" w:rsidRPr="00EE4E0B">
        <w:rPr>
          <w:rFonts w:ascii="Garamond" w:hAnsi="Garamond" w:cs="Arial"/>
          <w:sz w:val="22"/>
          <w:szCs w:val="22"/>
        </w:rPr>
        <w:t>ps</w:t>
      </w:r>
      <w:r w:rsidR="001905EC" w:rsidRPr="00EE4E0B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EE4E0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EE4E0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0BFA0EA2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626EE6">
        <w:rPr>
          <w:rFonts w:ascii="Garamond" w:hAnsi="Garamond" w:cs="Arial"/>
        </w:rPr>
        <w:t>dodávka</w:t>
      </w:r>
      <w:r w:rsidR="00BD3729" w:rsidRPr="00626EE6">
        <w:rPr>
          <w:rFonts w:ascii="Garamond" w:hAnsi="Garamond" w:cs="Arial"/>
        </w:rPr>
        <w:t xml:space="preserve"> </w:t>
      </w:r>
      <w:r w:rsidR="00D751D4" w:rsidRPr="00626EE6">
        <w:rPr>
          <w:rFonts w:ascii="Garamond" w:hAnsi="Garamond"/>
          <w:bCs/>
        </w:rPr>
        <w:t xml:space="preserve">čisticích prostředků a hygienických potřeb </w:t>
      </w:r>
      <w:r w:rsidR="00BD3729" w:rsidRPr="00626EE6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4F3679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960740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960740">
        <w:rPr>
          <w:rFonts w:ascii="Garamond" w:hAnsi="Garamond" w:cs="Arial"/>
          <w:sz w:val="22"/>
          <w:szCs w:val="22"/>
        </w:rPr>
        <w:t>Výzvy</w:t>
      </w:r>
      <w:r w:rsidR="00960740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8D90FB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966467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966467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2D7808F0" w14:textId="201FFC69" w:rsidR="00966467" w:rsidRPr="008064E6" w:rsidRDefault="00966467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>Při stanovení zásad environmentálně odpovědného zadávání se zadavatel rozhodl aplikovat hlavní aspekty vycházející z kritérií pro Ekoznačku EU a pro značku Ekologicky šetrný výrobek, tj. eliminovat u vybraných čistících prostředků látky, které mají nepříznivý dopad na životní prostředí.</w:t>
      </w:r>
    </w:p>
    <w:p w14:paraId="56AF2649" w14:textId="7621624A" w:rsidR="00C30345" w:rsidRPr="00C30345" w:rsidRDefault="00953A36" w:rsidP="00C30345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 xml:space="preserve">Zadavatel požaduje, aby </w:t>
      </w:r>
      <w:r w:rsidR="00F76D9A" w:rsidRPr="008064E6">
        <w:rPr>
          <w:rFonts w:ascii="Garamond" w:hAnsi="Garamond"/>
          <w:sz w:val="22"/>
          <w:szCs w:val="22"/>
        </w:rPr>
        <w:t xml:space="preserve">Předmět plnění (resp. určité </w:t>
      </w:r>
      <w:r w:rsidRPr="008064E6">
        <w:rPr>
          <w:rFonts w:ascii="Garamond" w:hAnsi="Garamond"/>
          <w:sz w:val="22"/>
          <w:szCs w:val="22"/>
        </w:rPr>
        <w:t>výrobky</w:t>
      </w:r>
      <w:r w:rsidR="00F76D9A" w:rsidRPr="008064E6">
        <w:rPr>
          <w:rFonts w:ascii="Garamond" w:hAnsi="Garamond"/>
          <w:sz w:val="22"/>
          <w:szCs w:val="22"/>
        </w:rPr>
        <w:t>)</w:t>
      </w:r>
      <w:r w:rsidRPr="008064E6">
        <w:rPr>
          <w:rFonts w:ascii="Garamond" w:hAnsi="Garamond"/>
          <w:sz w:val="22"/>
          <w:szCs w:val="22"/>
        </w:rPr>
        <w:t xml:space="preserve"> </w:t>
      </w:r>
      <w:r w:rsidR="003021AA" w:rsidRPr="008064E6">
        <w:rPr>
          <w:rFonts w:ascii="Garamond" w:hAnsi="Garamond"/>
          <w:sz w:val="22"/>
          <w:szCs w:val="22"/>
        </w:rPr>
        <w:t>splňoval kritéri</w:t>
      </w:r>
      <w:r w:rsidR="009822E8" w:rsidRPr="008064E6">
        <w:rPr>
          <w:rFonts w:ascii="Garamond" w:hAnsi="Garamond"/>
          <w:sz w:val="22"/>
          <w:szCs w:val="22"/>
        </w:rPr>
        <w:t>a</w:t>
      </w:r>
      <w:r w:rsidR="003021AA" w:rsidRPr="008064E6">
        <w:rPr>
          <w:rFonts w:ascii="Garamond" w:hAnsi="Garamond"/>
          <w:sz w:val="22"/>
          <w:szCs w:val="22"/>
        </w:rPr>
        <w:t xml:space="preserve"> ekologické šetrnosti. Mezi tato kritéria patří absence či nízká koncentrace látek škodlivých pro zdraví i životní prostředí v rozředěném stavu (dle směrnic pro environmentální značení výrobků), vyšší koncentrace účinných látek v koncentrátu určeném k ředění, recyklovatelnost obalu.</w:t>
      </w:r>
      <w:r w:rsidR="00C30345" w:rsidRPr="008064E6">
        <w:rPr>
          <w:rFonts w:ascii="Garamond" w:hAnsi="Garamond"/>
          <w:sz w:val="22"/>
          <w:szCs w:val="22"/>
        </w:rPr>
        <w:t xml:space="preserve"> Výrobek</w:t>
      </w:r>
      <w:r w:rsidR="00C30345" w:rsidRPr="00C30345">
        <w:rPr>
          <w:rFonts w:ascii="Garamond" w:hAnsi="Garamond"/>
          <w:sz w:val="22"/>
          <w:szCs w:val="22"/>
        </w:rPr>
        <w:t xml:space="preserve"> označený ekoznačkou, udělenou v souladu s ISO 14024 (např. Ekologicky šetrný výrobek, Evropská ekoznačka – </w:t>
      </w:r>
      <w:proofErr w:type="spellStart"/>
      <w:r w:rsidR="00C30345" w:rsidRPr="00C30345">
        <w:rPr>
          <w:rFonts w:ascii="Garamond" w:hAnsi="Garamond"/>
          <w:sz w:val="22"/>
          <w:szCs w:val="22"/>
        </w:rPr>
        <w:t>The</w:t>
      </w:r>
      <w:proofErr w:type="spellEnd"/>
      <w:r w:rsidR="00C30345" w:rsidRPr="00C30345">
        <w:rPr>
          <w:rFonts w:ascii="Garamond" w:hAnsi="Garamond"/>
          <w:sz w:val="22"/>
          <w:szCs w:val="22"/>
        </w:rPr>
        <w:t xml:space="preserve"> </w:t>
      </w:r>
      <w:proofErr w:type="spellStart"/>
      <w:r w:rsidR="00C30345" w:rsidRPr="00C30345">
        <w:rPr>
          <w:rFonts w:ascii="Garamond" w:hAnsi="Garamond"/>
          <w:sz w:val="22"/>
          <w:szCs w:val="22"/>
        </w:rPr>
        <w:t>Flower</w:t>
      </w:r>
      <w:proofErr w:type="spellEnd"/>
      <w:r w:rsidR="00C30345" w:rsidRPr="00C30345">
        <w:rPr>
          <w:rFonts w:ascii="Garamond" w:hAnsi="Garamond"/>
          <w:sz w:val="22"/>
          <w:szCs w:val="22"/>
        </w:rPr>
        <w:t xml:space="preserve">), bude považován za vyhovující </w:t>
      </w:r>
      <w:r w:rsidR="00C30345" w:rsidRPr="00C30345">
        <w:rPr>
          <w:rFonts w:ascii="Garamond" w:hAnsi="Garamond" w:cs="Helvetica"/>
          <w:sz w:val="22"/>
          <w:szCs w:val="22"/>
          <w:shd w:val="clear" w:color="auto" w:fill="FFFFFF"/>
        </w:rPr>
        <w:t>(viz rovněž čl. 15 této Výzvy)</w:t>
      </w:r>
      <w:r w:rsidR="00C30345" w:rsidRPr="00C30345">
        <w:rPr>
          <w:rFonts w:ascii="Garamond" w:hAnsi="Garamond"/>
          <w:sz w:val="22"/>
          <w:szCs w:val="22"/>
        </w:rPr>
        <w:t>.</w:t>
      </w:r>
    </w:p>
    <w:p w14:paraId="63743E86" w14:textId="77777777" w:rsidR="00E1105E" w:rsidRDefault="00E1105E" w:rsidP="00E1105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>
        <w:rPr>
          <w:rFonts w:ascii="Garamond" w:hAnsi="Garamond"/>
          <w:sz w:val="22"/>
          <w:szCs w:val="22"/>
        </w:rPr>
        <w:t xml:space="preserve">dospěl </w:t>
      </w:r>
      <w:r w:rsidRPr="00D452F8">
        <w:rPr>
          <w:rFonts w:ascii="Garamond" w:hAnsi="Garamond"/>
          <w:sz w:val="22"/>
          <w:szCs w:val="22"/>
        </w:rPr>
        <w:t>k</w:t>
      </w:r>
      <w:r>
        <w:t> </w:t>
      </w:r>
      <w:r w:rsidRPr="00D452F8">
        <w:rPr>
          <w:rFonts w:ascii="Garamond" w:hAnsi="Garamond"/>
          <w:sz w:val="22"/>
          <w:szCs w:val="22"/>
        </w:rPr>
        <w:t xml:space="preserve">závěru, že zohlednění jiných než výše uvedených </w:t>
      </w:r>
      <w:r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7F5D3107" w14:textId="77777777" w:rsidR="00E1105E" w:rsidRPr="00B82132" w:rsidRDefault="00E1105E" w:rsidP="00E1105E">
      <w:pPr>
        <w:pStyle w:val="Odstavec"/>
        <w:spacing w:after="120" w:line="240" w:lineRule="auto"/>
        <w:ind w:left="567" w:firstLine="0"/>
        <w:rPr>
          <w:rFonts w:ascii="Garamond" w:hAnsi="Garamond"/>
          <w:sz w:val="22"/>
          <w:szCs w:val="22"/>
          <w:highlight w:val="lightGray"/>
        </w:rPr>
      </w:pP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206323D5" w:rsidR="003B4D43" w:rsidRPr="008064E6" w:rsidRDefault="00BF22E7" w:rsidP="006C66C1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>Zadavatel</w:t>
      </w:r>
      <w:r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</w:t>
      </w:r>
      <w:r w:rsidR="00E912BC" w:rsidRPr="008064E6">
        <w:rPr>
          <w:rFonts w:ascii="Garamond" w:hAnsi="Garamond"/>
          <w:b/>
          <w:sz w:val="22"/>
          <w:szCs w:val="22"/>
        </w:rPr>
        <w:t xml:space="preserve">doklady </w:t>
      </w:r>
      <w:r w:rsidRPr="008064E6">
        <w:rPr>
          <w:rFonts w:ascii="Garamond" w:hAnsi="Garamond"/>
          <w:b/>
          <w:sz w:val="22"/>
          <w:szCs w:val="22"/>
        </w:rPr>
        <w:t>ve vztahu k výrobkům dle čl. 15.2 této Výzvy</w:t>
      </w:r>
      <w:r w:rsidR="00E912BC" w:rsidRPr="008064E6">
        <w:rPr>
          <w:rFonts w:ascii="Garamond" w:hAnsi="Garamond"/>
          <w:b/>
          <w:sz w:val="22"/>
          <w:szCs w:val="22"/>
        </w:rPr>
        <w:t>, jimiž bude prokázáno, že výrobky splňují požadavky zadavatele uvedené v čl. 13.3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E912BC" w:rsidRPr="008064E6">
        <w:rPr>
          <w:rFonts w:ascii="Garamond" w:hAnsi="Garamond"/>
          <w:b/>
          <w:sz w:val="22"/>
          <w:szCs w:val="22"/>
        </w:rPr>
        <w:t xml:space="preserve">této výzvy (tj. </w:t>
      </w:r>
      <w:r w:rsidR="00BC37E1" w:rsidRPr="008064E6">
        <w:rPr>
          <w:rFonts w:ascii="Garamond" w:hAnsi="Garamond"/>
          <w:b/>
          <w:sz w:val="22"/>
          <w:szCs w:val="22"/>
        </w:rPr>
        <w:t xml:space="preserve">certifikát nebo obdobný doklad o udělení </w:t>
      </w:r>
      <w:r w:rsidR="00E912BC" w:rsidRPr="008064E6">
        <w:rPr>
          <w:rFonts w:ascii="Garamond" w:hAnsi="Garamond"/>
          <w:b/>
          <w:sz w:val="22"/>
          <w:szCs w:val="22"/>
        </w:rPr>
        <w:t>ekoznačky udělené v souladu s ISO 14024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BD5846" w:rsidRPr="008064E6">
        <w:rPr>
          <w:rFonts w:ascii="Garamond" w:hAnsi="Garamond"/>
          <w:sz w:val="22"/>
          <w:szCs w:val="22"/>
        </w:rPr>
        <w:t>(např.</w:t>
      </w:r>
      <w:r w:rsidR="00C30345" w:rsidRPr="008064E6">
        <w:rPr>
          <w:rFonts w:ascii="Garamond" w:hAnsi="Garamond"/>
          <w:sz w:val="22"/>
          <w:szCs w:val="22"/>
        </w:rPr>
        <w:t xml:space="preserve"> Ekologicky šetrný výrobek, Evropská ekoznačka – </w:t>
      </w:r>
      <w:proofErr w:type="spellStart"/>
      <w:r w:rsidR="00C30345" w:rsidRPr="008064E6">
        <w:rPr>
          <w:rFonts w:ascii="Garamond" w:hAnsi="Garamond"/>
          <w:sz w:val="22"/>
          <w:szCs w:val="22"/>
        </w:rPr>
        <w:t>The</w:t>
      </w:r>
      <w:proofErr w:type="spellEnd"/>
      <w:r w:rsidR="00C30345" w:rsidRPr="008064E6">
        <w:rPr>
          <w:rFonts w:ascii="Garamond" w:hAnsi="Garamond"/>
          <w:sz w:val="22"/>
          <w:szCs w:val="22"/>
        </w:rPr>
        <w:t xml:space="preserve"> </w:t>
      </w:r>
      <w:proofErr w:type="spellStart"/>
      <w:r w:rsidR="00C30345" w:rsidRPr="008064E6">
        <w:rPr>
          <w:rFonts w:ascii="Garamond" w:hAnsi="Garamond"/>
          <w:sz w:val="22"/>
          <w:szCs w:val="22"/>
        </w:rPr>
        <w:t>Flower</w:t>
      </w:r>
      <w:proofErr w:type="spellEnd"/>
      <w:r w:rsidR="00E912BC" w:rsidRPr="008064E6">
        <w:rPr>
          <w:rFonts w:ascii="Garamond" w:hAnsi="Garamond"/>
          <w:sz w:val="22"/>
          <w:szCs w:val="22"/>
        </w:rPr>
        <w:t>)</w:t>
      </w:r>
      <w:r w:rsidR="008722AB" w:rsidRPr="008064E6">
        <w:rPr>
          <w:rFonts w:ascii="Garamond" w:hAnsi="Garamond" w:cs="Arial"/>
          <w:sz w:val="22"/>
          <w:szCs w:val="22"/>
        </w:rPr>
        <w:t>.</w:t>
      </w:r>
    </w:p>
    <w:p w14:paraId="5A4CBA30" w14:textId="166259C1" w:rsidR="00BF22E7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 xml:space="preserve">Povinnost předložit </w:t>
      </w:r>
      <w:r w:rsidR="00BD5846" w:rsidRPr="008064E6">
        <w:rPr>
          <w:rFonts w:ascii="Garamond" w:hAnsi="Garamond" w:cs="Arial"/>
          <w:b/>
          <w:sz w:val="22"/>
          <w:szCs w:val="22"/>
        </w:rPr>
        <w:t xml:space="preserve">doklady </w:t>
      </w:r>
      <w:r w:rsidRPr="008064E6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064E6">
        <w:rPr>
          <w:rFonts w:ascii="Garamond" w:hAnsi="Garamond"/>
          <w:b/>
          <w:sz w:val="22"/>
          <w:szCs w:val="22"/>
        </w:rPr>
        <w:t xml:space="preserve"> v příloze č. 2 Závazného návrhu smlouvy</w:t>
      </w:r>
      <w:r w:rsidR="00E1105E" w:rsidRPr="008064E6">
        <w:rPr>
          <w:rFonts w:ascii="Garamond" w:hAnsi="Garamond" w:cs="Arial"/>
          <w:sz w:val="22"/>
          <w:szCs w:val="22"/>
        </w:rPr>
        <w:t>, a to textem (</w:t>
      </w:r>
      <w:r w:rsidR="0005115C" w:rsidRPr="008064E6">
        <w:rPr>
          <w:rFonts w:ascii="Garamond" w:hAnsi="Garamond" w:cs="Arial"/>
          <w:sz w:val="22"/>
          <w:szCs w:val="22"/>
        </w:rPr>
        <w:t>označením</w:t>
      </w:r>
      <w:r w:rsidR="00E1105E" w:rsidRPr="008064E6">
        <w:rPr>
          <w:rFonts w:ascii="Garamond" w:hAnsi="Garamond" w:cs="Arial"/>
          <w:sz w:val="22"/>
          <w:szCs w:val="22"/>
        </w:rPr>
        <w:t xml:space="preserve">): </w:t>
      </w:r>
      <w:r w:rsidR="00E1105E" w:rsidRPr="008064E6">
        <w:rPr>
          <w:rFonts w:ascii="Garamond" w:hAnsi="Garamond"/>
          <w:b/>
          <w:sz w:val="22"/>
          <w:szCs w:val="22"/>
        </w:rPr>
        <w:t>„</w:t>
      </w:r>
      <w:r w:rsidR="0005115C" w:rsidRPr="008064E6">
        <w:rPr>
          <w:rFonts w:ascii="Garamond" w:hAnsi="Garamond"/>
          <w:b/>
          <w:sz w:val="22"/>
          <w:szCs w:val="22"/>
        </w:rPr>
        <w:t>Ekologicky šetrný výrobek</w:t>
      </w:r>
      <w:r w:rsidR="00E1105E" w:rsidRPr="008064E6">
        <w:rPr>
          <w:rFonts w:ascii="Garamond" w:hAnsi="Garamond"/>
          <w:b/>
          <w:sz w:val="22"/>
          <w:szCs w:val="22"/>
        </w:rPr>
        <w:t>“</w:t>
      </w:r>
    </w:p>
    <w:p w14:paraId="70E70F4B" w14:textId="3E1F2723" w:rsidR="006F7606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BD5846" w:rsidRPr="008064E6">
        <w:rPr>
          <w:rFonts w:ascii="Garamond" w:hAnsi="Garamond" w:cs="Arial"/>
          <w:sz w:val="22"/>
          <w:szCs w:val="22"/>
        </w:rPr>
        <w:t xml:space="preserve">doklady </w:t>
      </w:r>
      <w:r w:rsidRPr="008064E6">
        <w:rPr>
          <w:rFonts w:ascii="Garamond" w:hAnsi="Garamond" w:cs="Arial"/>
          <w:sz w:val="22"/>
          <w:szCs w:val="22"/>
        </w:rPr>
        <w:t xml:space="preserve">nejpozději do </w:t>
      </w:r>
      <w:r w:rsidR="00E1105E" w:rsidRPr="008064E6">
        <w:rPr>
          <w:rFonts w:ascii="Garamond" w:hAnsi="Garamond" w:cs="Arial"/>
          <w:sz w:val="22"/>
          <w:szCs w:val="22"/>
        </w:rPr>
        <w:t>pěti</w:t>
      </w:r>
      <w:r w:rsidRPr="008064E6">
        <w:rPr>
          <w:rFonts w:ascii="Garamond" w:hAnsi="Garamond" w:cs="Arial"/>
          <w:sz w:val="22"/>
          <w:szCs w:val="22"/>
        </w:rPr>
        <w:t xml:space="preserve"> (</w:t>
      </w:r>
      <w:r w:rsidR="00E1105E" w:rsidRPr="008064E6">
        <w:rPr>
          <w:rFonts w:ascii="Garamond" w:hAnsi="Garamond" w:cs="Arial"/>
          <w:sz w:val="22"/>
          <w:szCs w:val="22"/>
        </w:rPr>
        <w:t>5</w:t>
      </w:r>
      <w:r w:rsidRPr="008064E6">
        <w:rPr>
          <w:rFonts w:ascii="Garamond" w:hAnsi="Garamond" w:cs="Arial"/>
          <w:sz w:val="22"/>
          <w:szCs w:val="22"/>
        </w:rPr>
        <w:t xml:space="preserve">) </w:t>
      </w:r>
      <w:r w:rsidR="0005115C" w:rsidRPr="008064E6">
        <w:rPr>
          <w:rFonts w:ascii="Garamond" w:hAnsi="Garamond" w:cs="Arial"/>
          <w:sz w:val="22"/>
          <w:szCs w:val="22"/>
        </w:rPr>
        <w:t xml:space="preserve">kalendářních </w:t>
      </w:r>
      <w:r w:rsidRPr="008064E6">
        <w:rPr>
          <w:rFonts w:ascii="Garamond" w:hAnsi="Garamond" w:cs="Arial"/>
          <w:sz w:val="22"/>
          <w:szCs w:val="22"/>
        </w:rPr>
        <w:t>dnů od</w:t>
      </w:r>
      <w:r w:rsidR="006F7606"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 w:cs="Arial"/>
          <w:sz w:val="22"/>
          <w:szCs w:val="22"/>
        </w:rPr>
        <w:t xml:space="preserve">výzvy zadavatele, nebude-li ve výzvě stanovena jiná lhůta. </w:t>
      </w:r>
      <w:r w:rsidR="006F7606" w:rsidRPr="008064E6">
        <w:rPr>
          <w:rFonts w:ascii="Garamond" w:hAnsi="Garamond" w:cs="Arial"/>
          <w:sz w:val="22"/>
          <w:szCs w:val="22"/>
        </w:rPr>
        <w:t>Doklady dle čl. 15.1 této Výzvy</w:t>
      </w:r>
      <w:r w:rsidRPr="008064E6">
        <w:rPr>
          <w:rFonts w:ascii="Garamond" w:hAnsi="Garamond" w:cs="Arial"/>
          <w:sz w:val="22"/>
          <w:szCs w:val="22"/>
        </w:rPr>
        <w:t xml:space="preserve"> se předkládají výhradně elektronicky</w:t>
      </w:r>
      <w:r w:rsidR="006F7606" w:rsidRPr="008064E6">
        <w:rPr>
          <w:rFonts w:ascii="Garamond" w:hAnsi="Garamond" w:cs="Arial"/>
          <w:sz w:val="22"/>
          <w:szCs w:val="22"/>
        </w:rPr>
        <w:t>, v</w:t>
      </w:r>
      <w:r w:rsidR="0005115C" w:rsidRPr="008064E6">
        <w:rPr>
          <w:rFonts w:ascii="Garamond" w:hAnsi="Garamond" w:cs="Arial"/>
          <w:sz w:val="22"/>
          <w:szCs w:val="22"/>
        </w:rPr>
        <w:t> </w:t>
      </w:r>
      <w:r w:rsidR="006F7606" w:rsidRPr="008064E6">
        <w:rPr>
          <w:rFonts w:ascii="Garamond" w:hAnsi="Garamond" w:cs="Arial"/>
          <w:sz w:val="22"/>
          <w:szCs w:val="22"/>
        </w:rPr>
        <w:t>českém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slovenském</w:t>
      </w:r>
      <w:r w:rsidR="006F7606" w:rsidRPr="008064E6">
        <w:rPr>
          <w:rFonts w:ascii="Garamond" w:hAnsi="Garamond" w:cs="Arial"/>
          <w:sz w:val="22"/>
          <w:szCs w:val="22"/>
        </w:rPr>
        <w:t xml:space="preserve"> jazyce</w:t>
      </w:r>
      <w:r w:rsidRPr="008064E6">
        <w:rPr>
          <w:rFonts w:ascii="Garamond" w:hAnsi="Garamond" w:cs="Arial"/>
          <w:sz w:val="22"/>
          <w:szCs w:val="22"/>
        </w:rPr>
        <w:t xml:space="preserve"> a postačuje prostá kopie</w:t>
      </w:r>
      <w:r w:rsidR="006F7606" w:rsidRPr="008064E6">
        <w:rPr>
          <w:rFonts w:ascii="Garamond" w:hAnsi="Garamond" w:cs="Arial"/>
          <w:sz w:val="22"/>
          <w:szCs w:val="22"/>
        </w:rPr>
        <w:t xml:space="preserve">. Pokud jsou uvedené doklady vyhotoveny v jiném jazyce, </w:t>
      </w:r>
      <w:r w:rsidR="00E912BC" w:rsidRPr="008064E6">
        <w:rPr>
          <w:rFonts w:ascii="Garamond" w:hAnsi="Garamond" w:cs="Arial"/>
          <w:sz w:val="22"/>
          <w:szCs w:val="22"/>
        </w:rPr>
        <w:t xml:space="preserve">musí být předloženy i s překladem </w:t>
      </w:r>
      <w:r w:rsidR="006F7606" w:rsidRPr="008064E6">
        <w:rPr>
          <w:rFonts w:ascii="Garamond" w:hAnsi="Garamond" w:cs="Arial"/>
          <w:sz w:val="22"/>
          <w:szCs w:val="22"/>
        </w:rPr>
        <w:t>do českého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slovenského</w:t>
      </w:r>
      <w:r w:rsidR="006F7606" w:rsidRPr="008064E6">
        <w:rPr>
          <w:rFonts w:ascii="Garamond" w:hAnsi="Garamond" w:cs="Arial"/>
          <w:sz w:val="22"/>
          <w:szCs w:val="22"/>
        </w:rPr>
        <w:t xml:space="preserve"> jazyka.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3DEE86E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EE4E0B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930DB" w14:textId="77777777" w:rsidR="00403983" w:rsidRDefault="00403983" w:rsidP="00795AAC">
      <w:r>
        <w:separator/>
      </w:r>
    </w:p>
  </w:endnote>
  <w:endnote w:type="continuationSeparator" w:id="0">
    <w:p w14:paraId="2193AB8A" w14:textId="77777777" w:rsidR="00403983" w:rsidRDefault="0040398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C4A5C9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C0B9E" w14:textId="77777777" w:rsidR="00403983" w:rsidRDefault="00403983" w:rsidP="00795AAC">
      <w:r>
        <w:separator/>
      </w:r>
    </w:p>
  </w:footnote>
  <w:footnote w:type="continuationSeparator" w:id="0">
    <w:p w14:paraId="54FC424C" w14:textId="77777777" w:rsidR="00403983" w:rsidRDefault="0040398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BE22D06"/>
    <w:multiLevelType w:val="hybridMultilevel"/>
    <w:tmpl w:val="ED882D1C"/>
    <w:lvl w:ilvl="0" w:tplc="E1FC064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874AA1E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7"/>
  </w:num>
  <w:num w:numId="9">
    <w:abstractNumId w:val="26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4"/>
  </w:num>
  <w:num w:numId="16">
    <w:abstractNumId w:val="25"/>
  </w:num>
  <w:num w:numId="17">
    <w:abstractNumId w:val="16"/>
  </w:num>
  <w:num w:numId="18">
    <w:abstractNumId w:val="34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9"/>
  </w:num>
  <w:num w:numId="27">
    <w:abstractNumId w:val="32"/>
  </w:num>
  <w:num w:numId="28">
    <w:abstractNumId w:val="17"/>
  </w:num>
  <w:num w:numId="29">
    <w:abstractNumId w:val="38"/>
  </w:num>
  <w:num w:numId="30">
    <w:abstractNumId w:val="30"/>
  </w:num>
  <w:num w:numId="3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24B9C"/>
    <w:rsid w:val="00030C68"/>
    <w:rsid w:val="00035AA2"/>
    <w:rsid w:val="00037445"/>
    <w:rsid w:val="000426E9"/>
    <w:rsid w:val="0005115C"/>
    <w:rsid w:val="0005573E"/>
    <w:rsid w:val="00055C16"/>
    <w:rsid w:val="00063898"/>
    <w:rsid w:val="000640AD"/>
    <w:rsid w:val="00072B7B"/>
    <w:rsid w:val="0007506D"/>
    <w:rsid w:val="00076370"/>
    <w:rsid w:val="00083C37"/>
    <w:rsid w:val="00084AE7"/>
    <w:rsid w:val="00086AE4"/>
    <w:rsid w:val="000909A0"/>
    <w:rsid w:val="00092622"/>
    <w:rsid w:val="00095708"/>
    <w:rsid w:val="00095E03"/>
    <w:rsid w:val="00097DFF"/>
    <w:rsid w:val="000A4564"/>
    <w:rsid w:val="000A5773"/>
    <w:rsid w:val="000A5E08"/>
    <w:rsid w:val="000B1055"/>
    <w:rsid w:val="000D05C8"/>
    <w:rsid w:val="000D7326"/>
    <w:rsid w:val="000E3DE6"/>
    <w:rsid w:val="000F34D8"/>
    <w:rsid w:val="0010541F"/>
    <w:rsid w:val="00111F9D"/>
    <w:rsid w:val="001129E1"/>
    <w:rsid w:val="00113AA6"/>
    <w:rsid w:val="001142E9"/>
    <w:rsid w:val="00117C21"/>
    <w:rsid w:val="00120B7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2F42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C31"/>
    <w:rsid w:val="001E4E72"/>
    <w:rsid w:val="001E73C9"/>
    <w:rsid w:val="001F1FF2"/>
    <w:rsid w:val="001F6DDB"/>
    <w:rsid w:val="00200CD0"/>
    <w:rsid w:val="002012BB"/>
    <w:rsid w:val="00203B39"/>
    <w:rsid w:val="00217849"/>
    <w:rsid w:val="002179FF"/>
    <w:rsid w:val="00223F91"/>
    <w:rsid w:val="00230A5B"/>
    <w:rsid w:val="00230C8F"/>
    <w:rsid w:val="00242C54"/>
    <w:rsid w:val="00245425"/>
    <w:rsid w:val="00245AA2"/>
    <w:rsid w:val="002504B1"/>
    <w:rsid w:val="00253A50"/>
    <w:rsid w:val="0025409E"/>
    <w:rsid w:val="002571EC"/>
    <w:rsid w:val="00257386"/>
    <w:rsid w:val="0027187E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D12"/>
    <w:rsid w:val="002E4ED7"/>
    <w:rsid w:val="002E5A68"/>
    <w:rsid w:val="002E7B66"/>
    <w:rsid w:val="002F419F"/>
    <w:rsid w:val="003021AA"/>
    <w:rsid w:val="003024B8"/>
    <w:rsid w:val="00305BB0"/>
    <w:rsid w:val="003063D6"/>
    <w:rsid w:val="0031024E"/>
    <w:rsid w:val="003103EE"/>
    <w:rsid w:val="00311988"/>
    <w:rsid w:val="00320779"/>
    <w:rsid w:val="00324905"/>
    <w:rsid w:val="00331F6E"/>
    <w:rsid w:val="003320CF"/>
    <w:rsid w:val="00342F71"/>
    <w:rsid w:val="00356341"/>
    <w:rsid w:val="00357688"/>
    <w:rsid w:val="003677CA"/>
    <w:rsid w:val="00380881"/>
    <w:rsid w:val="003821C9"/>
    <w:rsid w:val="00396BED"/>
    <w:rsid w:val="003A2A0C"/>
    <w:rsid w:val="003A4BA0"/>
    <w:rsid w:val="003B06D8"/>
    <w:rsid w:val="003B4D43"/>
    <w:rsid w:val="003C1FD6"/>
    <w:rsid w:val="003C7A3B"/>
    <w:rsid w:val="003D116A"/>
    <w:rsid w:val="003D43B7"/>
    <w:rsid w:val="003D4537"/>
    <w:rsid w:val="003D52BD"/>
    <w:rsid w:val="003E3643"/>
    <w:rsid w:val="003E486F"/>
    <w:rsid w:val="003E567A"/>
    <w:rsid w:val="003F0ED6"/>
    <w:rsid w:val="003F167F"/>
    <w:rsid w:val="003F767D"/>
    <w:rsid w:val="00403983"/>
    <w:rsid w:val="004059B7"/>
    <w:rsid w:val="00406F62"/>
    <w:rsid w:val="004071BD"/>
    <w:rsid w:val="004228EE"/>
    <w:rsid w:val="00423A32"/>
    <w:rsid w:val="00425FD2"/>
    <w:rsid w:val="004376D6"/>
    <w:rsid w:val="004400E1"/>
    <w:rsid w:val="00445469"/>
    <w:rsid w:val="004576B0"/>
    <w:rsid w:val="00470E9A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373"/>
    <w:rsid w:val="004C3721"/>
    <w:rsid w:val="004D005B"/>
    <w:rsid w:val="004D1497"/>
    <w:rsid w:val="004D64CE"/>
    <w:rsid w:val="004E2D9C"/>
    <w:rsid w:val="004E3A76"/>
    <w:rsid w:val="004E4A98"/>
    <w:rsid w:val="004F0141"/>
    <w:rsid w:val="004F0DD1"/>
    <w:rsid w:val="004F13D4"/>
    <w:rsid w:val="0050547A"/>
    <w:rsid w:val="00512824"/>
    <w:rsid w:val="00513847"/>
    <w:rsid w:val="0051700E"/>
    <w:rsid w:val="00521009"/>
    <w:rsid w:val="00524149"/>
    <w:rsid w:val="0052419E"/>
    <w:rsid w:val="00532A69"/>
    <w:rsid w:val="005360D9"/>
    <w:rsid w:val="00541CF2"/>
    <w:rsid w:val="00541F8B"/>
    <w:rsid w:val="0055137A"/>
    <w:rsid w:val="00570E8C"/>
    <w:rsid w:val="00571549"/>
    <w:rsid w:val="00571557"/>
    <w:rsid w:val="00591B41"/>
    <w:rsid w:val="00591DE8"/>
    <w:rsid w:val="00592FF9"/>
    <w:rsid w:val="005A575C"/>
    <w:rsid w:val="005C01F9"/>
    <w:rsid w:val="005E1AA8"/>
    <w:rsid w:val="005E3EAE"/>
    <w:rsid w:val="005E599C"/>
    <w:rsid w:val="005E7FBF"/>
    <w:rsid w:val="006135F9"/>
    <w:rsid w:val="00617021"/>
    <w:rsid w:val="00626EE6"/>
    <w:rsid w:val="00641634"/>
    <w:rsid w:val="0064432C"/>
    <w:rsid w:val="00645340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2341"/>
    <w:rsid w:val="006850A6"/>
    <w:rsid w:val="00694F81"/>
    <w:rsid w:val="0069594D"/>
    <w:rsid w:val="006A103B"/>
    <w:rsid w:val="006A109C"/>
    <w:rsid w:val="006A2162"/>
    <w:rsid w:val="006A6935"/>
    <w:rsid w:val="006B5028"/>
    <w:rsid w:val="006B5670"/>
    <w:rsid w:val="006C60EF"/>
    <w:rsid w:val="006C66C1"/>
    <w:rsid w:val="006C69C1"/>
    <w:rsid w:val="006D0C83"/>
    <w:rsid w:val="006D427F"/>
    <w:rsid w:val="006D6F86"/>
    <w:rsid w:val="006F236E"/>
    <w:rsid w:val="006F7426"/>
    <w:rsid w:val="006F7606"/>
    <w:rsid w:val="0070545A"/>
    <w:rsid w:val="00711E6C"/>
    <w:rsid w:val="0072046A"/>
    <w:rsid w:val="00724975"/>
    <w:rsid w:val="00730B83"/>
    <w:rsid w:val="00735FBF"/>
    <w:rsid w:val="00757EB6"/>
    <w:rsid w:val="00763198"/>
    <w:rsid w:val="007706A8"/>
    <w:rsid w:val="007714A1"/>
    <w:rsid w:val="007718E1"/>
    <w:rsid w:val="00777FFC"/>
    <w:rsid w:val="00780026"/>
    <w:rsid w:val="007919B3"/>
    <w:rsid w:val="00792068"/>
    <w:rsid w:val="00795AAC"/>
    <w:rsid w:val="007A5DDA"/>
    <w:rsid w:val="007B0CAE"/>
    <w:rsid w:val="007C04E9"/>
    <w:rsid w:val="007C5244"/>
    <w:rsid w:val="007D473B"/>
    <w:rsid w:val="007D5726"/>
    <w:rsid w:val="007D7BDF"/>
    <w:rsid w:val="008009FE"/>
    <w:rsid w:val="00800FB4"/>
    <w:rsid w:val="00802F20"/>
    <w:rsid w:val="008064E6"/>
    <w:rsid w:val="00817E98"/>
    <w:rsid w:val="00822D46"/>
    <w:rsid w:val="008252D0"/>
    <w:rsid w:val="0082680D"/>
    <w:rsid w:val="00841F0D"/>
    <w:rsid w:val="00846BB6"/>
    <w:rsid w:val="00850500"/>
    <w:rsid w:val="00854B10"/>
    <w:rsid w:val="00857883"/>
    <w:rsid w:val="008722AB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0435"/>
    <w:rsid w:val="008F24EC"/>
    <w:rsid w:val="008F3D91"/>
    <w:rsid w:val="00906306"/>
    <w:rsid w:val="00924ABD"/>
    <w:rsid w:val="00931CC1"/>
    <w:rsid w:val="009327C4"/>
    <w:rsid w:val="00935123"/>
    <w:rsid w:val="00942A6B"/>
    <w:rsid w:val="009431F2"/>
    <w:rsid w:val="00945C56"/>
    <w:rsid w:val="009537A4"/>
    <w:rsid w:val="00953A36"/>
    <w:rsid w:val="00956D28"/>
    <w:rsid w:val="00960740"/>
    <w:rsid w:val="00961B2D"/>
    <w:rsid w:val="00961D50"/>
    <w:rsid w:val="00966008"/>
    <w:rsid w:val="00966467"/>
    <w:rsid w:val="00971D47"/>
    <w:rsid w:val="009731AC"/>
    <w:rsid w:val="00973532"/>
    <w:rsid w:val="009822E8"/>
    <w:rsid w:val="00982E28"/>
    <w:rsid w:val="00986118"/>
    <w:rsid w:val="00996F18"/>
    <w:rsid w:val="009A26C1"/>
    <w:rsid w:val="009A3D78"/>
    <w:rsid w:val="009A4E90"/>
    <w:rsid w:val="009A6752"/>
    <w:rsid w:val="009A6759"/>
    <w:rsid w:val="009A6DB1"/>
    <w:rsid w:val="009B6EFD"/>
    <w:rsid w:val="009D192E"/>
    <w:rsid w:val="009D1D1D"/>
    <w:rsid w:val="009D41CD"/>
    <w:rsid w:val="009E002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6774"/>
    <w:rsid w:val="00A77624"/>
    <w:rsid w:val="00A82F84"/>
    <w:rsid w:val="00A90797"/>
    <w:rsid w:val="00A931FA"/>
    <w:rsid w:val="00AA3B62"/>
    <w:rsid w:val="00AA7E60"/>
    <w:rsid w:val="00AC487C"/>
    <w:rsid w:val="00AC5408"/>
    <w:rsid w:val="00AC56B9"/>
    <w:rsid w:val="00AD124D"/>
    <w:rsid w:val="00AD69FB"/>
    <w:rsid w:val="00AE5B0B"/>
    <w:rsid w:val="00AE67B7"/>
    <w:rsid w:val="00AE6DAB"/>
    <w:rsid w:val="00AF1C06"/>
    <w:rsid w:val="00AF315D"/>
    <w:rsid w:val="00B02193"/>
    <w:rsid w:val="00B0604D"/>
    <w:rsid w:val="00B12B58"/>
    <w:rsid w:val="00B16994"/>
    <w:rsid w:val="00B22D5E"/>
    <w:rsid w:val="00B25E4B"/>
    <w:rsid w:val="00B31681"/>
    <w:rsid w:val="00B35DD0"/>
    <w:rsid w:val="00B35FCD"/>
    <w:rsid w:val="00B507B9"/>
    <w:rsid w:val="00B75A72"/>
    <w:rsid w:val="00B7674E"/>
    <w:rsid w:val="00B82132"/>
    <w:rsid w:val="00B83CDC"/>
    <w:rsid w:val="00B92754"/>
    <w:rsid w:val="00BA2E0E"/>
    <w:rsid w:val="00BA36B4"/>
    <w:rsid w:val="00BA6312"/>
    <w:rsid w:val="00BB33E6"/>
    <w:rsid w:val="00BB6C3E"/>
    <w:rsid w:val="00BB6C44"/>
    <w:rsid w:val="00BC094B"/>
    <w:rsid w:val="00BC37E1"/>
    <w:rsid w:val="00BC4C17"/>
    <w:rsid w:val="00BD3729"/>
    <w:rsid w:val="00BD5846"/>
    <w:rsid w:val="00BE05AE"/>
    <w:rsid w:val="00BE0E20"/>
    <w:rsid w:val="00BF071C"/>
    <w:rsid w:val="00BF1010"/>
    <w:rsid w:val="00BF22E7"/>
    <w:rsid w:val="00C03A55"/>
    <w:rsid w:val="00C07014"/>
    <w:rsid w:val="00C11957"/>
    <w:rsid w:val="00C232BE"/>
    <w:rsid w:val="00C27316"/>
    <w:rsid w:val="00C30345"/>
    <w:rsid w:val="00C310DC"/>
    <w:rsid w:val="00C31F1D"/>
    <w:rsid w:val="00C45272"/>
    <w:rsid w:val="00C57BFA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751D4"/>
    <w:rsid w:val="00DA44E6"/>
    <w:rsid w:val="00DA6EFF"/>
    <w:rsid w:val="00DB0A8D"/>
    <w:rsid w:val="00DB1DE5"/>
    <w:rsid w:val="00DB1E0D"/>
    <w:rsid w:val="00DB45AA"/>
    <w:rsid w:val="00DC019E"/>
    <w:rsid w:val="00DC15A5"/>
    <w:rsid w:val="00DC5ED1"/>
    <w:rsid w:val="00DE1BD2"/>
    <w:rsid w:val="00DE4940"/>
    <w:rsid w:val="00DF16B0"/>
    <w:rsid w:val="00DF3053"/>
    <w:rsid w:val="00E01B4D"/>
    <w:rsid w:val="00E04911"/>
    <w:rsid w:val="00E1105E"/>
    <w:rsid w:val="00E122B6"/>
    <w:rsid w:val="00E23443"/>
    <w:rsid w:val="00E237D0"/>
    <w:rsid w:val="00E25DAA"/>
    <w:rsid w:val="00E274DC"/>
    <w:rsid w:val="00E279CB"/>
    <w:rsid w:val="00E3097E"/>
    <w:rsid w:val="00E3430F"/>
    <w:rsid w:val="00E44A04"/>
    <w:rsid w:val="00E454BE"/>
    <w:rsid w:val="00E479D0"/>
    <w:rsid w:val="00E52467"/>
    <w:rsid w:val="00E53764"/>
    <w:rsid w:val="00E57361"/>
    <w:rsid w:val="00E617C7"/>
    <w:rsid w:val="00E63F4F"/>
    <w:rsid w:val="00E66C11"/>
    <w:rsid w:val="00E7092F"/>
    <w:rsid w:val="00E7390F"/>
    <w:rsid w:val="00E75A7F"/>
    <w:rsid w:val="00E760FE"/>
    <w:rsid w:val="00E76775"/>
    <w:rsid w:val="00E912BC"/>
    <w:rsid w:val="00E929D9"/>
    <w:rsid w:val="00E939CA"/>
    <w:rsid w:val="00E97754"/>
    <w:rsid w:val="00EB194D"/>
    <w:rsid w:val="00EB38E0"/>
    <w:rsid w:val="00EB4ACA"/>
    <w:rsid w:val="00EB5C98"/>
    <w:rsid w:val="00EB6175"/>
    <w:rsid w:val="00EB7A9F"/>
    <w:rsid w:val="00EC3FE3"/>
    <w:rsid w:val="00EC4F3F"/>
    <w:rsid w:val="00ED1819"/>
    <w:rsid w:val="00EE44DF"/>
    <w:rsid w:val="00EE4E0B"/>
    <w:rsid w:val="00EF4959"/>
    <w:rsid w:val="00F033C6"/>
    <w:rsid w:val="00F0543A"/>
    <w:rsid w:val="00F14710"/>
    <w:rsid w:val="00F228FA"/>
    <w:rsid w:val="00F247FC"/>
    <w:rsid w:val="00F24C3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76D9A"/>
    <w:rsid w:val="00F81A35"/>
    <w:rsid w:val="00F821B8"/>
    <w:rsid w:val="00F82398"/>
    <w:rsid w:val="00F87979"/>
    <w:rsid w:val="00F87FEE"/>
    <w:rsid w:val="00F94593"/>
    <w:rsid w:val="00F976E9"/>
    <w:rsid w:val="00FA1650"/>
    <w:rsid w:val="00FA4F2C"/>
    <w:rsid w:val="00FB284E"/>
    <w:rsid w:val="00FC0944"/>
    <w:rsid w:val="00FC18D6"/>
    <w:rsid w:val="00FC51AF"/>
    <w:rsid w:val="00FD2DC7"/>
    <w:rsid w:val="00FD4444"/>
    <w:rsid w:val="00FD739A"/>
    <w:rsid w:val="00FE0F36"/>
    <w:rsid w:val="00FE1CD9"/>
    <w:rsid w:val="00FE4C2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6F7606"/>
  </w:style>
  <w:style w:type="character" w:styleId="Nevyeenzmnka">
    <w:name w:val="Unresolved Mention"/>
    <w:basedOn w:val="Standardnpsmoodstavce"/>
    <w:uiPriority w:val="99"/>
    <w:semiHidden/>
    <w:unhideWhenUsed/>
    <w:rsid w:val="00F87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2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+k03Z5jq833987/gVhCdsdg5wuYEASuJwJSXuweZkOM=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66NHlUxhs14a/z7HwejBChRSgVsWjWylTpPUDPIEg+Y=</DigestValue>
    </Reference>
  </SignedInfo>
  <SignatureValue>KwRnxA2IZOFEtnAq5U9Up59v3IslzB/NHBto9HdVQZPqocn60x2VYvxLuiDfJcavQHpWfLuEtliV
ZoFXgg5tDz4ijKN9XZSTOsDhn+kgVxuRdZ6A1BP9LNv0My4MdMpj2ROwSx0eLAK/HvrL+CLmlj9b
GeIBS8Ck3li0W0RXQGZEeoPr/QKzxRTV7myeyqZI+DWX3cHPj+0To4ibsV7bpghzSRcHQfgIlnjw
rlCGPILYmUT1oEyThe9FiIFbYFmHf9LcLzje9hr0cUHDHaRhDIme9gsERo13AD8tykSCJXJMawvt
Nl43tkt0CNzzBt76LVRk0a8sUNGpJm+V+aMY5w==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4jNibELHiuwLaGxwoTGQkPdD7tc49w0H79+1QeMLDEM=</DigestValue>
      </Reference>
      <Reference URI="/word/document.xml?ContentType=application/vnd.openxmlformats-officedocument.wordprocessingml.document.main+xml">
        <DigestMethod Algorithm="http://www.w3.org/2001/04/xmlenc#sha256"/>
        <DigestValue>iKpTVNLqAnwjofzHSiXmbNYG7hH5oDqNffm/A4e3a2M=</DigestValue>
      </Reference>
      <Reference URI="/word/endnotes.xml?ContentType=application/vnd.openxmlformats-officedocument.wordprocessingml.endnotes+xml">
        <DigestMethod Algorithm="http://www.w3.org/2001/04/xmlenc#sha256"/>
        <DigestValue>FqAzmpXl0VNjL8klUItqwZcIgfr1w/4r/yS0yLicKXs=</DigestValue>
      </Reference>
      <Reference URI="/word/fontTable.xml?ContentType=application/vnd.openxmlformats-officedocument.wordprocessingml.fontTable+xml">
        <DigestMethod Algorithm="http://www.w3.org/2001/04/xmlenc#sha256"/>
        <DigestValue>vcuI5sHvLApzKTkwYBKlXKHmgf0PUNq4vLW3F0sVJxw=</DigestValue>
      </Reference>
      <Reference URI="/word/footer1.xml?ContentType=application/vnd.openxmlformats-officedocument.wordprocessingml.footer+xml">
        <DigestMethod Algorithm="http://www.w3.org/2001/04/xmlenc#sha256"/>
        <DigestValue>mX8/wCv3GrutT0xDjHTfdLuPw49W11RtIe9fRJw8SIQ=</DigestValue>
      </Reference>
      <Reference URI="/word/footnotes.xml?ContentType=application/vnd.openxmlformats-officedocument.wordprocessingml.footnotes+xml">
        <DigestMethod Algorithm="http://www.w3.org/2001/04/xmlenc#sha256"/>
        <DigestValue>USiLKEg8QeR4FelgWOAltDokQUx87Vunbutn5I701Z8=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kguq8R3HFFR9RdSFSEWCDsudVxeVQUPIXUGinuGu+Yw=</DigestValue>
      </Reference>
      <Reference URI="/word/settings.xml?ContentType=application/vnd.openxmlformats-officedocument.wordprocessingml.settings+xml">
        <DigestMethod Algorithm="http://www.w3.org/2001/04/xmlenc#sha256"/>
        <DigestValue>BXlOSmU7RgQQqP7bdTe0sHCYVF9I5LwR1MFgoZ82Gss=</DigestValue>
      </Reference>
      <Reference URI="/word/styles.xml?ContentType=application/vnd.openxmlformats-officedocument.wordprocessingml.styles+xml">
        <DigestMethod Algorithm="http://www.w3.org/2001/04/xmlenc#sha256"/>
        <DigestValue>Lz8YBeoCy4tf7JvTdCA+m3Aa7nyHAvU1YksssJ7EsIg=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dRYiURJHQ43XL07Ot/aK5PzFPtmQ0VDQUk9HqyGOV+A=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2021-07-30T06:11:28Z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2021-07-30T06:11:28Z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6F5A9-D423-4351-9969-3B720627A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2024</Words>
  <Characters>11943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et Mgr. Štěpán Mátl</dc:creator>
  <cp:lastModifiedBy>ihoskova</cp:lastModifiedBy>
  <cp:revision>7</cp:revision>
  <cp:lastPrinted>2021-03-08T08:59:00Z</cp:lastPrinted>
  <dcterms:created xsi:type="dcterms:W3CDTF">2021-06-24T08:43:00Z</dcterms:created>
  <dcterms:modified xsi:type="dcterms:W3CDTF">2021-07-30T06:11:00Z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