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1C5C86B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25555E">
        <w:rPr>
          <w:rFonts w:ascii="Garamond" w:hAnsi="Garamond"/>
          <w:sz w:val="24"/>
          <w:szCs w:val="24"/>
        </w:rPr>
        <w:t>90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40146B35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5555E" w:rsidRPr="00F274D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https://zakazky.zcu.cz/contract_display_4712.html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21A319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F29AD">
        <w:rPr>
          <w:rFonts w:ascii="Garamond" w:hAnsi="Garamond" w:cs="Arial"/>
          <w:sz w:val="22"/>
          <w:szCs w:val="22"/>
        </w:rPr>
        <w:t>0</w:t>
      </w:r>
      <w:r w:rsidR="0025555E">
        <w:rPr>
          <w:rFonts w:ascii="Garamond" w:hAnsi="Garamond" w:cs="Arial"/>
          <w:sz w:val="22"/>
          <w:szCs w:val="22"/>
        </w:rPr>
        <w:t>6</w:t>
      </w:r>
      <w:bookmarkStart w:id="1" w:name="_GoBack"/>
      <w:bookmarkEnd w:id="1"/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CF29AD">
        <w:rPr>
          <w:rFonts w:ascii="Garamond" w:hAnsi="Garamond" w:cs="Arial"/>
          <w:sz w:val="22"/>
          <w:szCs w:val="22"/>
        </w:rPr>
        <w:t>8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4E15D6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CF29AD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E8D42E" w14:textId="77777777" w:rsidR="004B20F9" w:rsidRDefault="004B20F9" w:rsidP="00795AAC">
      <w:r>
        <w:separator/>
      </w:r>
    </w:p>
  </w:endnote>
  <w:endnote w:type="continuationSeparator" w:id="0">
    <w:p w14:paraId="7939B668" w14:textId="77777777" w:rsidR="004B20F9" w:rsidRDefault="004B20F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D595FA" w14:textId="77777777" w:rsidR="004B20F9" w:rsidRDefault="004B20F9" w:rsidP="00795AAC">
      <w:r>
        <w:separator/>
      </w:r>
    </w:p>
  </w:footnote>
  <w:footnote w:type="continuationSeparator" w:id="0">
    <w:p w14:paraId="13AFE133" w14:textId="77777777" w:rsidR="004B20F9" w:rsidRDefault="004B20F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555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6168F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1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6YMpeym3S2ZNCLyh+mgUlQlIAiBsu6yEDTmjJHWeMNA=</DigestValue>
    </Reference>
    <Reference Type="http://www.w3.org/2000/09/xmldsig#Object" URI="#idOfficeObject">
      <DigestMethod Algorithm="http://www.w3.org/2001/04/xmlenc#sha256"/>
      <DigestValue>XXmpYgaQXFn3J7WR6lvEtdei9WUX+2fNx8goQZzEqzs=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RTahb6Ao8Z6CNreJo4FZ7Z5PhF+sbjvgwJKcPXXu/Lw=</DigestValue>
    </Reference>
  </SignedInfo>
  <SignatureValue>H9H4rABZhEm3shGgAV6k5knLO1R97XNR+RedGVstScNA2OkDsNM6J3BQGjdmNl+R+71E7ZiZ1tHW
aEdeev/bETPIf6VODNpuyMGM4PamX40WEP0z7luoVIsibmUI1Th3blEMXmcKRethaVjPrRA/UWgU
A5M+gl0ZV6GIbFUlTZLUUvHLKtKHjEiEyVACJM3ywGspiTFXLE0PdSZnPmytrVKaumNAbOFRpEXg
XQFOvXlpNbdXDO6PNXb41SJbEdiOZkFyVFMgJdzVWi5o3DedniMRP3IaYL7xAtxN/ignnVPEr0oP
RbusySn9ubmrEt/VD0xnARrNJKEqPUW/XrSZJw==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Thza/LPyvzXGFIIzr4Kf2OkA3Xu1iVG+tZjfPbWXb3A=</DigestValue>
      </Reference>
      <Reference URI="/word/document.xml?ContentType=application/vnd.openxmlformats-officedocument.wordprocessingml.document.main+xml">
        <DigestMethod Algorithm="http://www.w3.org/2001/04/xmlenc#sha256"/>
        <DigestValue>xAjDKuzCV+l6ieRatz/rKjQ5IHgNfqFBm1Xt+sw4+jk=</DigestValue>
      </Reference>
      <Reference URI="/word/endnotes.xml?ContentType=application/vnd.openxmlformats-officedocument.wordprocessingml.endnotes+xml">
        <DigestMethod Algorithm="http://www.w3.org/2001/04/xmlenc#sha256"/>
        <DigestValue>wxpwUYLCZEF+Od027/xs9jPqFOy8qtHN4HDcvN2zNNE=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Dbck6WRTJMuuZ2wJFURIwgZnbVPz+hLaOJ8H40wjOjI=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JwWynJmsE3pM/snntC1FBnqdcdcheHpFF3Lwdbx97CU=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2021-07-26T07:47:19Z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16.0.10376/14</OfficeVersion>
          <ApplicationVersion>16.0.10376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2021-07-26T07:47:19Z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02C224-AF10-4220-9685-DBFE6C9D6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39</cp:revision>
  <cp:lastPrinted>2018-08-08T13:48:00Z</cp:lastPrinted>
  <dcterms:created xsi:type="dcterms:W3CDTF">2021-03-23T06:31:00Z</dcterms:created>
  <dcterms:modified xsi:type="dcterms:W3CDTF">2021-07-26T07:47:00Z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