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B0AE54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4E15D6">
        <w:rPr>
          <w:rFonts w:ascii="Garamond" w:hAnsi="Garamond"/>
          <w:sz w:val="24"/>
          <w:szCs w:val="24"/>
        </w:rPr>
        <w:t>8</w:t>
      </w:r>
      <w:r w:rsidR="00CF29AD">
        <w:rPr>
          <w:rFonts w:ascii="Garamond" w:hAnsi="Garamond"/>
          <w:sz w:val="24"/>
          <w:szCs w:val="24"/>
        </w:rPr>
        <w:t>9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5DBA27C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F29AD" w:rsidRPr="002533E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https://zakazky.zcu.cz/contract_display_4711.html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8100D8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F29AD">
        <w:rPr>
          <w:rFonts w:ascii="Garamond" w:hAnsi="Garamond" w:cs="Arial"/>
          <w:sz w:val="22"/>
          <w:szCs w:val="22"/>
        </w:rPr>
        <w:t>04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CF29AD">
        <w:rPr>
          <w:rFonts w:ascii="Garamond" w:hAnsi="Garamond" w:cs="Arial"/>
          <w:sz w:val="22"/>
          <w:szCs w:val="22"/>
        </w:rPr>
        <w:t>8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4E15D6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CF29AD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</w:t>
      </w:r>
      <w:bookmarkStart w:id="8" w:name="_GoBack"/>
      <w:bookmarkEnd w:id="8"/>
      <w:r w:rsidR="00BD3729" w:rsidRPr="00F54D1D">
        <w:rPr>
          <w:rFonts w:ascii="Garamond" w:hAnsi="Garamond" w:cs="Arial"/>
        </w:rPr>
        <w:t>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8D42E" w14:textId="77777777" w:rsidR="004B20F9" w:rsidRDefault="004B20F9" w:rsidP="00795AAC">
      <w:r>
        <w:separator/>
      </w:r>
    </w:p>
  </w:endnote>
  <w:endnote w:type="continuationSeparator" w:id="0">
    <w:p w14:paraId="7939B668" w14:textId="77777777" w:rsidR="004B20F9" w:rsidRDefault="004B20F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595FA" w14:textId="77777777" w:rsidR="004B20F9" w:rsidRDefault="004B20F9" w:rsidP="00795AAC">
      <w:r>
        <w:separator/>
      </w:r>
    </w:p>
  </w:footnote>
  <w:footnote w:type="continuationSeparator" w:id="0">
    <w:p w14:paraId="13AFE133" w14:textId="77777777" w:rsidR="004B20F9" w:rsidRDefault="004B20F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1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ywR2y6gJmPz7bF995blTxOJgeAKCaQw1wFPU6DeIqtg=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DQ2xG++TpDQpe08UOuDxHUPfcTEDBDWFaWMPSa0+PlM=</DigestValue>
    </Reference>
  </SignedInfo>
  <SignatureValue>szzRS3nxqsEzFKYeK/+fYL73lu8oVRQOlNGE4LFqEvtLY7tilTA5us89IqG3b4nDknbuerZQqVHI
RFYtmvPBb4Xf13TLRBkVuoIVKIyCsRpteFJ6NXcr1wkeHKZsACQdJOgMHOhr7Ou4y8MFFmt+V+Io
UDmgI/2popUAIriWfzG8MCW0x0i+NIr6JEz/ucpsZX8E5S2jdc4rcIj6FaYorgI/lIllTLPE6Zes
YLvXLB09+p6eV3nm8e4L8+abhElo1i7/t79Hf0zpRaaJg3aCvkYMIeOS3L2rKkEir3wHcSrcUCnk
MiYaPpZAB008wu3kLqHqeVt92nF7UfHYP1pG2Q==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anrVG0fLYmWw9/t2Hjeg233ziG6PaiPhMMhqmn/VDJ4=</DigestValue>
      </Reference>
      <Reference URI="/word/document.xml?ContentType=application/vnd.openxmlformats-officedocument.wordprocessingml.document.main+xml">
        <DigestMethod Algorithm="http://www.w3.org/2001/04/xmlenc#sha256"/>
        <DigestValue>sNVFh40VQegH5tB9tlw8u4955quxmEau3sVBjyxFsOE=</DigestValue>
      </Reference>
      <Reference URI="/word/endnotes.xml?ContentType=application/vnd.openxmlformats-officedocument.wordprocessingml.endnotes+xml">
        <DigestMethod Algorithm="http://www.w3.org/2001/04/xmlenc#sha256"/>
        <DigestValue>wxpwUYLCZEF+Od027/xs9jPqFOy8qtHN4HDcvN2zNNE=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Dbck6WRTJMuuZ2wJFURIwgZnbVPz+hLaOJ8H40wjOjI=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x6KeiecfohIWIKMD6QWKLjZ0QkBdVoIBYv+8Uz3X0/A=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2021-07-23T11:28:02Z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2021-07-23T11:28:02Z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25BAC0-F169-404E-BB53-36FF6733F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38</cp:revision>
  <cp:lastPrinted>2018-08-08T13:48:00Z</cp:lastPrinted>
  <dcterms:created xsi:type="dcterms:W3CDTF">2021-03-23T06:31:00Z</dcterms:created>
  <dcterms:modified xsi:type="dcterms:W3CDTF">2021-07-23T11:27:00Z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