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79AAB6B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AF4B94">
        <w:rPr>
          <w:rFonts w:ascii="Garamond" w:hAnsi="Garamond"/>
          <w:sz w:val="24"/>
          <w:szCs w:val="24"/>
        </w:rPr>
        <w:t>30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078626F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BD699D">
        <w:t>70</w:t>
      </w:r>
      <w:r w:rsidR="00AF4B94">
        <w:t>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1A867A7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305E4">
        <w:rPr>
          <w:rFonts w:ascii="Garamond" w:hAnsi="Garamond" w:cs="Arial"/>
          <w:b/>
          <w:sz w:val="22"/>
          <w:szCs w:val="22"/>
        </w:rPr>
        <w:t>03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01761E">
        <w:rPr>
          <w:rFonts w:ascii="Garamond" w:hAnsi="Garamond" w:cs="Arial"/>
          <w:b/>
          <w:sz w:val="22"/>
          <w:szCs w:val="22"/>
        </w:rPr>
        <w:t>8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AF4B94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AF4B94">
        <w:rPr>
          <w:rFonts w:ascii="Garamond" w:hAnsi="Garamond" w:cs="Arial"/>
          <w:sz w:val="22"/>
          <w:szCs w:val="22"/>
        </w:rPr>
        <w:t>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7DFE1" w14:textId="77777777" w:rsidR="0086110F" w:rsidRDefault="0086110F" w:rsidP="00795AAC">
      <w:r>
        <w:separator/>
      </w:r>
    </w:p>
  </w:endnote>
  <w:endnote w:type="continuationSeparator" w:id="0">
    <w:p w14:paraId="296554B3" w14:textId="77777777" w:rsidR="0086110F" w:rsidRDefault="0086110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9D596" w14:textId="77777777" w:rsidR="0086110F" w:rsidRDefault="0086110F" w:rsidP="00795AAC">
      <w:r>
        <w:separator/>
      </w:r>
    </w:p>
  </w:footnote>
  <w:footnote w:type="continuationSeparator" w:id="0">
    <w:p w14:paraId="0FDDD742" w14:textId="77777777" w:rsidR="0086110F" w:rsidRDefault="0086110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fmsJyBd6xD8Yibe4m6MeD6lzDTOKOfuakPznJsc9Zac=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/JurrEc68godm2//oR1QE35BCIEueXJBuXXu8UZYgmM=</DigestValue>
    </Reference>
  </SignedInfo>
  <SignatureValue>cXGrNhP9hMfYJ8MuWdGRESiVk9UxV4p9gVxEFrOXfj2kOEPmi2Pcl13vG/drIUCoYH8p16WxMxSu
yZezhpLtT8XolEB8juwR67sjobr1VgZPXejh3GrvrPeoTi2sQPMGOk+tb373YHtkRmOKca8mUN8/
x5UHMNmO0sLm6EWOd9U8A3aBDypM2443j4eitB7cnv6FJXpMkrxaU+pvARxnJrBJ1MsYKRRe42JG
/pSpS2pjAGluQ87hs+vSf9REGQmBsAfKb2Zuf6l3YrYpFjWJZxCbGpGAcLjakGRc50A23NIUVaRf
hRQl3p7CwmHBBkqIJYVBNGt+eZAiAOwAKXXAOg==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zLaq01/DqNxu6Ju9HZHlyyFsT3afoID/A97MKhUTRgk=</DigestValue>
      </Reference>
      <Reference URI="/word/endnotes.xml?ContentType=application/vnd.openxmlformats-officedocument.wordprocessingml.endnotes+xml">
        <DigestMethod Algorithm="http://www.w3.org/2001/04/xmlenc#sha256"/>
        <DigestValue>iJp3H9xfsW0mYBa/EQo5yThS5hC+W6G6W9AC5XgvZpY=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dJHygeOBobLecOcE6dsNmDoRYJaPQEItUiZzK9cuVwY=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r9Ocu5WpYeJxqewbfoR/YoaEduQaoIFzhueEsTvjSJM=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2021-07-23T08:26:03Z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2021-07-23T08:26:03Z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3A220-98C8-48FC-B58B-F7F216BEF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25</cp:revision>
  <cp:lastPrinted>2018-08-08T13:48:00Z</cp:lastPrinted>
  <dcterms:created xsi:type="dcterms:W3CDTF">2021-01-21T11:32:00Z</dcterms:created>
  <dcterms:modified xsi:type="dcterms:W3CDTF">2021-07-23T08:26:00Z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