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83B5FD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proofErr w:type="gramStart"/>
      <w:r w:rsidR="003244C0">
        <w:rPr>
          <w:rFonts w:ascii="Garamond" w:hAnsi="Garamond"/>
          <w:sz w:val="24"/>
          <w:szCs w:val="24"/>
        </w:rPr>
        <w:t>0</w:t>
      </w:r>
      <w:r w:rsidR="009D6979">
        <w:rPr>
          <w:rFonts w:ascii="Garamond" w:hAnsi="Garamond"/>
          <w:sz w:val="24"/>
          <w:szCs w:val="24"/>
        </w:rPr>
        <w:t xml:space="preserve">28 </w:t>
      </w:r>
      <w:r w:rsidRPr="00A624A1">
        <w:rPr>
          <w:rFonts w:ascii="Garamond" w:hAnsi="Garamond"/>
          <w:sz w:val="24"/>
          <w:szCs w:val="24"/>
        </w:rPr>
        <w:t>-2021</w:t>
      </w:r>
      <w:proofErr w:type="gramEnd"/>
    </w:p>
    <w:p w14:paraId="734915B7" w14:textId="06813BD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BD699D">
        <w:t>70</w:t>
      </w:r>
      <w:r w:rsidR="009D6979">
        <w:t>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277111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305E4">
        <w:rPr>
          <w:rFonts w:ascii="Garamond" w:hAnsi="Garamond" w:cs="Arial"/>
          <w:b/>
          <w:sz w:val="22"/>
          <w:szCs w:val="22"/>
        </w:rPr>
        <w:t>03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902BDB">
        <w:rPr>
          <w:rFonts w:ascii="Garamond" w:hAnsi="Garamond" w:cs="Arial"/>
          <w:b/>
          <w:sz w:val="22"/>
          <w:szCs w:val="22"/>
        </w:rPr>
        <w:t>8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AF4B94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9D6979">
        <w:rPr>
          <w:rFonts w:ascii="Garamond" w:hAnsi="Garamond" w:cs="Arial"/>
          <w:sz w:val="22"/>
          <w:szCs w:val="22"/>
        </w:rPr>
        <w:t>3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99A9B" w14:textId="77777777" w:rsidR="00DE3B96" w:rsidRDefault="00DE3B96" w:rsidP="00795AAC">
      <w:r>
        <w:separator/>
      </w:r>
    </w:p>
  </w:endnote>
  <w:endnote w:type="continuationSeparator" w:id="0">
    <w:p w14:paraId="09A2190E" w14:textId="77777777" w:rsidR="00DE3B96" w:rsidRDefault="00DE3B9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F1942" w14:textId="77777777" w:rsidR="00DE3B96" w:rsidRDefault="00DE3B96" w:rsidP="00795AAC">
      <w:r>
        <w:separator/>
      </w:r>
    </w:p>
  </w:footnote>
  <w:footnote w:type="continuationSeparator" w:id="0">
    <w:p w14:paraId="62B170A5" w14:textId="77777777" w:rsidR="00DE3B96" w:rsidRDefault="00DE3B9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2BDB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697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3B96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/sHahpyljAiuYHqHAZ1ERqIO2fUCjRv/jzpLyKLa6A8=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2OHTFxUfqJLwfIKRzbvk016Ma2/YtYgaZqGIn6XQLE0=</DigestValue>
    </Reference>
  </SignedInfo>
  <SignatureValue>hue4uuAXqyX2lBHUPCqE1cRNN/296mHK1TppmmL2oJEjTPOFfTlnWhe7FM+Elp0fqudthx5E38NM
Ymmg0MTyCV8yPPJxqN9L6NJ2u1r0k6kgxJeRMTJZq4MAhYUrZDAJjauUqt9CebtUtrr5LHjDyPVi
B/fGCjjzMqueQ8iddWj8zYVR87tC1AZmYhfKZKAPEPF3xp0duqfmIvzZmRMpd7p7SOVfCuSIeUVY
zgwWjHbULKpdAl6uIUlf7yUPHcLt1kSORe2nUAco4mZJa1SMIm9hljpSu2DEK2ZvUWUjR73oxgrq
1iGG6jGUqQ55dcfEutNjFo5TkMJS2oRLoIysQA==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g7zFQJ8DCFnjmM6hs0R0cOjrLdVv5ldN2Syzz2Vapd8=</DigestValue>
      </Reference>
      <Reference URI="/word/endnotes.xml?ContentType=application/vnd.openxmlformats-officedocument.wordprocessingml.endnotes+xml">
        <DigestMethod Algorithm="http://www.w3.org/2001/04/xmlenc#sha256"/>
        <DigestValue>wZTd0ef3D0ccm8w7LlID2g3AL4zeID/4cQY2S5jP8Hw=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zXK8arSX17wW/TTGI8HfHNV+4GTMxetiLcgmoR1YwbA=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WTL5n4eEO3vEwLcRjMA9RfNWd8uRynPrnsZrdhED4cs=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2021-07-23T08:21:14Z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2021-07-23T08:21:14Z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83FF1-7BFF-40CB-8E1F-904A79961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1750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26</cp:revision>
  <cp:lastPrinted>2018-08-08T13:48:00Z</cp:lastPrinted>
  <dcterms:created xsi:type="dcterms:W3CDTF">2021-01-21T11:32:00Z</dcterms:created>
  <dcterms:modified xsi:type="dcterms:W3CDTF">2021-07-23T08:21:00Z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