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701F68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4E15D6">
        <w:rPr>
          <w:rFonts w:ascii="Garamond" w:hAnsi="Garamond"/>
          <w:sz w:val="24"/>
          <w:szCs w:val="24"/>
        </w:rPr>
        <w:t>8</w:t>
      </w:r>
      <w:r w:rsidR="00997FCE">
        <w:rPr>
          <w:rFonts w:ascii="Garamond" w:hAnsi="Garamond"/>
          <w:sz w:val="24"/>
          <w:szCs w:val="24"/>
        </w:rPr>
        <w:t>7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12F7A8C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97FCE" w:rsidRPr="0024584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https://zakazky.zcu.cz/contract_display_4708.html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2A3D51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E475F">
        <w:rPr>
          <w:rFonts w:ascii="Garamond" w:hAnsi="Garamond" w:cs="Arial"/>
          <w:sz w:val="22"/>
          <w:szCs w:val="22"/>
        </w:rPr>
        <w:t>03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1E475F">
        <w:rPr>
          <w:rFonts w:ascii="Garamond" w:hAnsi="Garamond" w:cs="Arial"/>
          <w:sz w:val="22"/>
          <w:szCs w:val="22"/>
        </w:rPr>
        <w:t>8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4E15D6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997FCE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>v elektronické podobě prostřednictvím elektronického nástroje (portálu) E-ZAK – příslušného odkazu dle čl. 1</w:t>
      </w:r>
      <w:bookmarkStart w:id="1" w:name="_GoBack"/>
      <w:bookmarkEnd w:id="1"/>
      <w:r w:rsidRPr="00A467E8">
        <w:rPr>
          <w:rFonts w:ascii="Garamond" w:hAnsi="Garamond" w:cs="Arial"/>
          <w:sz w:val="22"/>
          <w:szCs w:val="22"/>
        </w:rPr>
        <w:t xml:space="preserve">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B2ACC93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92AE7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A1839" w14:textId="77777777" w:rsidR="00B93EC5" w:rsidRDefault="00B93EC5" w:rsidP="00795AAC">
      <w:r>
        <w:separator/>
      </w:r>
    </w:p>
  </w:endnote>
  <w:endnote w:type="continuationSeparator" w:id="0">
    <w:p w14:paraId="4373BE5E" w14:textId="77777777" w:rsidR="00B93EC5" w:rsidRDefault="00B93EC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9E894F" w14:textId="77777777" w:rsidR="00B93EC5" w:rsidRDefault="00B93EC5" w:rsidP="00795AAC">
      <w:r>
        <w:separator/>
      </w:r>
    </w:p>
  </w:footnote>
  <w:footnote w:type="continuationSeparator" w:id="0">
    <w:p w14:paraId="79A9ABDA" w14:textId="77777777" w:rsidR="00B93EC5" w:rsidRDefault="00B93EC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75F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41F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86768"/>
    <w:rsid w:val="00890B49"/>
    <w:rsid w:val="00893EAD"/>
    <w:rsid w:val="00896E6C"/>
    <w:rsid w:val="008A08E3"/>
    <w:rsid w:val="008A2544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97FCE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3EC5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2AE7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0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5jrfaYsXeVXGXWX3Vdbx1Ez0H4TMHnG4JG5GjkTuQRs=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ABrUf7effn755iIMEiiTcElOywnPoYgc7OCFxJN+rbI=</DigestValue>
    </Reference>
  </SignedInfo>
  <SignatureValue>yIy+PrznQQmKmbGn+Xb8LSfEqaxOR2YmykWP3pmQMatFP2pK02if3LTnaNIrqSqx9jwPw6uf7DEg
ir/tf43e58HRF1hM/ayS/fGOvOEcEF+WInHHRUx4wJ3G6zjW4PmGwINthoxtjxkovWK4EoGgg3xx
j17F0v6ld4a/jIphlCbCpUwYYbqWxxt3Pxf5aoL3r32mUeVrniGJZ8IdN0v70WtkwGyPMMz1NjF/
q4y5+u1vfDlkf3k8zkR6x1yFoBZT9t/QccQEmLPbgTnYqggWUrfan5eqD2L3YZA/TgqkF13MiI2D
7MTzca4MVM14bjO9tIb40m+vacvUL6x1uQlRFA==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Vw5tfQvEEkMb+hrJLhibQdHApDUnX+QR+fSGkVmr79Y=</DigestValue>
      </Reference>
      <Reference URI="/word/document.xml?ContentType=application/vnd.openxmlformats-officedocument.wordprocessingml.document.main+xml">
        <DigestMethod Algorithm="http://www.w3.org/2001/04/xmlenc#sha256"/>
        <DigestValue>tvaqKQD2XF1gZeOnP+2bam6eHm7uahVykeVOfGPr4tA=</DigestValue>
      </Reference>
      <Reference URI="/word/endnotes.xml?ContentType=application/vnd.openxmlformats-officedocument.wordprocessingml.endnotes+xml">
        <DigestMethod Algorithm="http://www.w3.org/2001/04/xmlenc#sha256"/>
        <DigestValue>ZiIF3120pqO8z+sSdN9xpBmNfE1dmO6q6blIMr4eeAA=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OWpC4MRxWmhyCSqOWQvYO3TMtmNq2qnquiPSBDVuJlo=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xHtDMokMbuy+NLFcSTSECqGiqrTF84fC9XfMtWl0Qzo=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2021-07-23T07:34:27Z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2021-07-23T07:34:27Z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58E9E-FAA8-45BE-ACF1-98426A455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2160</Words>
  <Characters>12750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</cp:revision>
  <cp:lastPrinted>2018-08-08T13:48:00Z</cp:lastPrinted>
  <dcterms:created xsi:type="dcterms:W3CDTF">2021-07-23T07:26:00Z</dcterms:created>
  <dcterms:modified xsi:type="dcterms:W3CDTF">2021-07-23T07:34:00Z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