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D2F8AD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15D6">
        <w:rPr>
          <w:rFonts w:ascii="Garamond" w:hAnsi="Garamond"/>
          <w:sz w:val="24"/>
          <w:szCs w:val="24"/>
        </w:rPr>
        <w:t>8</w:t>
      </w:r>
      <w:r w:rsidR="001E475F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3CDE72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E475F" w:rsidRPr="002458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https://zakazky.zcu.cz/contract_display_4707.html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B48ED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E475F">
        <w:rPr>
          <w:rFonts w:ascii="Garamond" w:hAnsi="Garamond" w:cs="Arial"/>
          <w:sz w:val="22"/>
          <w:szCs w:val="22"/>
        </w:rPr>
        <w:t>03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1E475F">
        <w:rPr>
          <w:rFonts w:ascii="Garamond" w:hAnsi="Garamond" w:cs="Arial"/>
          <w:sz w:val="22"/>
          <w:szCs w:val="22"/>
        </w:rPr>
        <w:t>8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E15D6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1E475F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BC2F2" w14:textId="77777777" w:rsidR="003671C2" w:rsidRDefault="003671C2" w:rsidP="00795AAC">
      <w:r>
        <w:separator/>
      </w:r>
    </w:p>
  </w:endnote>
  <w:endnote w:type="continuationSeparator" w:id="0">
    <w:p w14:paraId="54F7578C" w14:textId="77777777" w:rsidR="003671C2" w:rsidRDefault="003671C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81B36" w14:textId="77777777" w:rsidR="003671C2" w:rsidRDefault="003671C2" w:rsidP="00795AAC">
      <w:r>
        <w:separator/>
      </w:r>
    </w:p>
  </w:footnote>
  <w:footnote w:type="continuationSeparator" w:id="0">
    <w:p w14:paraId="2B4CD0CC" w14:textId="77777777" w:rsidR="003671C2" w:rsidRDefault="003671C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671C2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0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CfJbma1y7NsuGGW26XAlcffP/x3FY44pKCbC1hH6/ug=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LMQDUWkIFpEN/8IgWWzH2gx/w4SiY2edassz9Sw6xUg=</DigestValue>
    </Reference>
  </SignedInfo>
  <SignatureValue>byO/Vo1o293alS6HWs3lrhDr6NZn+31gGg+Ypix1YXA1Sv/7Bs0ZQE55GMlDa4S3kgN98yaesVho
Pc9vxp0yyTgzeOKLDi5x3L+glzoIUW10IcjF0v/oryA7+OcmoW8BkCuggLHdWnz6PrV/T5tGEwiS
XVL5bBnSAmE0a8a7fEBlk5ouiUv8dd7azEcfyXlrkuISWkKLmaYgWF/HouaK8uvwwnFJotLsKabV
Z3K/Ora3zEwPwVqThLH8s3JX+EYOoJBbyFJA9jqJGnr0ChsPcXX2vqBw9Yia0eNz7mFDs5InYp57
nAPuFOwZhrKVfLu53DA7OGGpD91NC7HrrMQ4iQ==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LCKzXxYQw6m1WUfNKYpQznceKo4FkkgLDpwouI+TZpw=</DigestValue>
      </Reference>
      <Reference URI="/word/document.xml?ContentType=application/vnd.openxmlformats-officedocument.wordprocessingml.document.main+xml">
        <DigestMethod Algorithm="http://www.w3.org/2001/04/xmlenc#sha256"/>
        <DigestValue>lDZK+wYNAI2cou2j36Fxg07mi4oOcoV1A4n9yF8bVRY=</DigestValue>
      </Reference>
      <Reference URI="/word/endnotes.xml?ContentType=application/vnd.openxmlformats-officedocument.wordprocessingml.endnotes+xml">
        <DigestMethod Algorithm="http://www.w3.org/2001/04/xmlenc#sha256"/>
        <DigestValue>E0VqfSm4IJa0MpRNZAJVj3DYd94RSl17MFEkYPma6NU=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5Zk1VzSgdwbZEqABs4RZZRos8MvPhmLKXSjUirrPRZs=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swlAlCNBTc+iMWgwjffgNlV5iG2FTyWCHAktieu1vfQ=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2021-07-23T07:35:20Z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2021-07-23T07:35:20Z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49B12-4FA7-4335-A82B-FC64429E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39</cp:revision>
  <cp:lastPrinted>2018-08-08T13:48:00Z</cp:lastPrinted>
  <dcterms:created xsi:type="dcterms:W3CDTF">2021-03-23T06:31:00Z</dcterms:created>
  <dcterms:modified xsi:type="dcterms:W3CDTF">2021-07-23T07:25:00Z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