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AED820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10</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DB6626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DD377E">
        <w:rPr>
          <w:rFonts w:ascii="Garamond" w:hAnsi="Garamond" w:cs="Palatino Linotype"/>
          <w:color w:val="000000"/>
          <w:sz w:val="20"/>
          <w:szCs w:val="20"/>
        </w:rPr>
        <w:t>289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w:t>
      </w:r>
      <w:bookmarkStart w:id="1" w:name="_GoBack"/>
      <w:bookmarkEnd w:id="1"/>
      <w:r w:rsidR="007258DF" w:rsidRPr="00BE48B3">
        <w:rPr>
          <w:rFonts w:ascii="Garamond" w:hAnsi="Garamond" w:cs="Arial"/>
          <w:sz w:val="20"/>
          <w:szCs w:val="20"/>
        </w:rPr>
        <w:t>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5BAC6" w14:textId="77777777" w:rsidR="00BB3536" w:rsidRDefault="00BB3536" w:rsidP="001B2927">
      <w:pPr>
        <w:spacing w:after="0" w:line="240" w:lineRule="auto"/>
      </w:pPr>
      <w:r>
        <w:separator/>
      </w:r>
    </w:p>
  </w:endnote>
  <w:endnote w:type="continuationSeparator" w:id="0">
    <w:p w14:paraId="521D18B9" w14:textId="77777777" w:rsidR="00BB3536" w:rsidRDefault="00BB353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A5D8D" w14:textId="77777777" w:rsidR="00BB3536" w:rsidRDefault="00BB3536" w:rsidP="001B2927">
      <w:pPr>
        <w:spacing w:after="0" w:line="240" w:lineRule="auto"/>
      </w:pPr>
      <w:r>
        <w:separator/>
      </w:r>
    </w:p>
  </w:footnote>
  <w:footnote w:type="continuationSeparator" w:id="0">
    <w:p w14:paraId="10513796" w14:textId="77777777" w:rsidR="00BB3536" w:rsidRDefault="00BB353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EDDCD1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DD377E">
      <w:rPr>
        <w:rFonts w:ascii="Garamond" w:hAnsi="Garamond" w:cs="Palatino Linotype"/>
        <w:color w:val="000000"/>
      </w:rPr>
      <w:t>289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OluQNddtu0Mpy4HsY7knlqr1jaUBYCZ+1H5lvcfRBk+Pg9fxOTggM2cPgo6chxiM1ddIOTCOE9bguH/goatSWQ==" w:salt="DKwKzTdhv4trs9mATj60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E83DD-6090-4A86-AD62-58EEF9274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36</cp:revision>
  <cp:lastPrinted>2014-05-16T09:23:00Z</cp:lastPrinted>
  <dcterms:created xsi:type="dcterms:W3CDTF">2021-01-26T12:57:00Z</dcterms:created>
  <dcterms:modified xsi:type="dcterms:W3CDTF">2021-07-22T11:00:00Z</dcterms:modified>
</cp:coreProperties>
</file>