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B12941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A97E4A">
        <w:rPr>
          <w:rFonts w:ascii="Garamond" w:hAnsi="Garamond"/>
          <w:sz w:val="24"/>
          <w:szCs w:val="24"/>
        </w:rPr>
        <w:t>9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58ACB64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A97E4A" w:rsidRPr="0072064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https://zakazky.zcu.cz/contract_display_4702.html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5D334E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</w:t>
      </w:r>
      <w:r w:rsidR="00D372D2">
        <w:rPr>
          <w:rFonts w:ascii="Garamond" w:hAnsi="Garamond" w:cs="Arial"/>
          <w:b/>
          <w:sz w:val="22"/>
          <w:szCs w:val="22"/>
        </w:rPr>
        <w:t>2</w:t>
      </w:r>
      <w:r w:rsidR="00B952D9">
        <w:rPr>
          <w:rFonts w:ascii="Garamond" w:hAnsi="Garamond" w:cs="Arial"/>
          <w:b/>
          <w:sz w:val="22"/>
          <w:szCs w:val="22"/>
        </w:rPr>
        <w:t>.0</w:t>
      </w:r>
      <w:r w:rsidR="00A97E4A">
        <w:rPr>
          <w:rFonts w:ascii="Garamond" w:hAnsi="Garamond" w:cs="Arial"/>
          <w:b/>
          <w:sz w:val="22"/>
          <w:szCs w:val="22"/>
        </w:rPr>
        <w:t>8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  <w:bookmarkStart w:id="25" w:name="_GoBack"/>
      <w:bookmarkEnd w:id="25"/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 xml:space="preserve">uvedením přímého </w:t>
      </w:r>
      <w:r w:rsidR="004350DA" w:rsidRPr="00FB519A">
        <w:rPr>
          <w:rFonts w:ascii="Garamond" w:hAnsi="Garamond"/>
          <w:sz w:val="22"/>
          <w:szCs w:val="22"/>
        </w:rPr>
        <w:lastRenderedPageBreak/>
        <w:t>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15BDAE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06B2A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6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A952A" w14:textId="77777777" w:rsidR="003F5EDB" w:rsidRDefault="003F5EDB" w:rsidP="00795AAC">
      <w:r>
        <w:separator/>
      </w:r>
    </w:p>
  </w:endnote>
  <w:endnote w:type="continuationSeparator" w:id="0">
    <w:p w14:paraId="30F0804F" w14:textId="77777777" w:rsidR="003F5EDB" w:rsidRDefault="003F5ED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E4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E4A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BC2B6" w14:textId="77777777" w:rsidR="003F5EDB" w:rsidRDefault="003F5EDB" w:rsidP="00795AAC">
      <w:r>
        <w:separator/>
      </w:r>
    </w:p>
  </w:footnote>
  <w:footnote w:type="continuationSeparator" w:id="0">
    <w:p w14:paraId="618E2805" w14:textId="77777777" w:rsidR="003F5EDB" w:rsidRDefault="003F5ED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produc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" TargetMode="External"/><Relationship Id="rId10" Type="http://schemas.openxmlformats.org/officeDocument/2006/relationships/hyperlink" Target="https://zakazky.zcu.cz/contract_display_4702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Ac3vL4dEnloOa08f2e2a6BV0J74=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B5nCWsp6CcZX02K1y1SBcMCOLhM=</DigestValue>
    </Reference>
  </SignedInfo>
  <SignatureValue>hDwT5eNDSC6F/wAjFjwuU8xCAqY0qFRCHBQDw1gP+gIad13CHr0VZrldfQhKBW5jE3TH7h9fhTOr
zQb1XNlCFcTBjd8MspDrzGlAUIxLMrXX5kKMJs5qz1epU/msZ0t6v4uK2RtZsDTi0Xp9o/iG/t11
dw0lSzliWz1DaC257MBNE7VE7qfNQtIJaC4RgF7gTD9L7qz7qA6xAEmxwTi9TkSZpQNMQvJApqsC
3v7EZC+R3fTgi9czMQrg657EaoawG0cXv7o5aPzJGANexsDsooDF2AGpUQzylv6QT9eLsfkVjYuk
cWuI4JtyJ4TK7oEeUfMvjEskNqwfsi228Iv2xg==</SignatureValue>
  <KeyInfo>
    <X509Data>
      <X509Certificate>MIIImjCCBoKgAwIBAgIEAVWYHjANBgkqhkiG9w0BAQsFADBpMQswCQYDVQQGEwJDWjEXMBUGA1UE
YRMOTlRSQ1otNDcxMTQ5ODMxHTAbBgNVBAoMFMSMZXNrw6EgcG/FoXRhLCBzLnAuMSIwIAYDVQQD
ExlQb3N0U2lnbnVtIFF1YWxpZmllZCBDQSA0MB4XDTIxMDUwMzA4MTUyMloXDTIyMDUyMzA4MTUy
MlowgesxCzAJBgNVBAYTAkNaMRcwFQYDVQRhEw5OVFJDWi00OTc3NzUxMzEqMCgGA1UECgwhWsOh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BAwTCHJlZmVyZW50MIIBIjANBgkqhkiG9w0BAQEFAAOCAQ8AMIIBCgKCAQEA3QtDwqXo304zPCyr
Dy7gadqYgaQosRWDI0h7StNrfh7BRaYVaUKzK8q4gHcbFWIjhGc0b6wwqhEua2Gu8r32+3ZEKIPQ
/8N4Td4az0wDDZXUrsdnUaIFVlWFtQWHC+vpsxCi4IONpq/8ovt4ypDibGZU4XoEKq/v1m5MmSSV
DSSaM8W7lxgFeTT1G0MpUymGdY5kqe/wTrsaEGmhW+yYYZFP9cScwtyP5FUJez5HiOLBmBHuLaUJ
kvALI4E5L4GG9vWFSu2TSNieG8Ljo5oundpxz66iesnPJFSJtTWRbEhI+WMHqwpVYo4EZWtg65XN
qOpjUWxwb+D5Zzsta+X4sQIDAQABo4IDxTCCA8EwOAYDVR0RBDEwL4ESaWhvc2tvdmFAcHMuemN1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QAECMIGlBggrBgEFBQcBAwSBmDCBlTAIBgYEAI5GAQEwCAYGBACORgEEMGoGBgQAjkYBBTBgMC4W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PY+d5n/7q4Bfi26icvUzSdqj/Bw=</DigestValue>
      </Reference>
      <Reference URI="/word/settings.xml?ContentType=application/vnd.openxmlformats-officedocument.wordprocessingml.settings+xml">
        <DigestMethod Algorithm="http://www.w3.org/2000/09/xmldsig#sha1"/>
        <DigestValue>JIFUmKw1PmmCFTQ8rLrNnyg82PY=</DigestValue>
      </Reference>
      <Reference URI="/word/styles.xml?ContentType=application/vnd.openxmlformats-officedocument.wordprocessingml.styles+xml">
        <DigestMethod Algorithm="http://www.w3.org/2000/09/xmldsig#sha1"/>
        <DigestValue>ZM8hC5M1ML918gII616Dsl/3MX0=</DigestValue>
      </Reference>
      <Reference URI="/word/numbering.xml?ContentType=application/vnd.openxmlformats-officedocument.wordprocessingml.numbering+xml">
        <DigestMethod Algorithm="http://www.w3.org/2000/09/xmldsig#sha1"/>
        <DigestValue>pOGhzS//C9X40rHlgCoSTWeOTb4=</DigestValue>
      </Reference>
      <Reference URI="/word/fontTable.xml?ContentType=application/vnd.openxmlformats-officedocument.wordprocessingml.fontTable+xml">
        <DigestMethod Algorithm="http://www.w3.org/2000/09/xmldsig#sha1"/>
        <DigestValue>guykB0ezL7rwjcxzSoMkBTZYoKI=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fKiIVcqicXif5KvDcD32D/WDOmE=</DigestValue>
      </Reference>
      <Reference URI="/word/document.xml?ContentType=application/vnd.openxmlformats-officedocument.wordprocessingml.document.main+xml">
        <DigestMethod Algorithm="http://www.w3.org/2000/09/xmldsig#sha1"/>
        <DigestValue>6mteb6eWgixKNu85kLw1N8qMOD8=</DigestValue>
      </Reference>
      <Reference URI="/word/stylesWithEffects.xml?ContentType=application/vnd.ms-word.stylesWithEffects+xml">
        <DigestMethod Algorithm="http://www.w3.org/2000/09/xmldsig#sha1"/>
        <DigestValue>mLdPTMzB+vuA1qPeS2IfxpcgNQA=</DigestValue>
      </Reference>
      <Reference URI="/word/footnotes.xml?ContentType=application/vnd.openxmlformats-officedocument.wordprocessingml.footnotes+xml">
        <DigestMethod Algorithm="http://www.w3.org/2000/09/xmldsig#sha1"/>
        <DigestValue>wTLJ6xzLvFFyrAqoI9zfTDmcdMM=</DigestValue>
      </Reference>
      <Reference URI="/word/endnotes.xml?ContentType=application/vnd.openxmlformats-officedocument.wordprocessingml.endnotes+xml">
        <DigestMethod Algorithm="http://www.w3.org/2000/09/xmldsig#sha1"/>
        <DigestValue>Wj1CRD39ZcwqTGoz29AYv1mj2/4=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H9eBiM9OywwFRtDS9NEZOL1U7S0=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2021-07-21T13:55:44Z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2021-07-21T13:55:44Z</xd:SigningTime>
          <xd:SigningCertificate>
            <xd:Cert>
              <xd:CertDigest>
                <DigestMethod Algorithm="http://www.w3.org/2000/09/xmldsig#sha1"/>
                <DigestValue>wnT72cD/7MS8Y9Xd0kx/EcAISNw=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1BC03-7898-4861-B5D7-13A6F483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2097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2021-03-19T09:53:00Z</dcterms:created>
  <dcterms:modified xsi:type="dcterms:W3CDTF">2021-07-21T13:54:00Z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