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7F5AC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603006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E25E81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03006" w:rsidRPr="002214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4863B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4514D">
        <w:rPr>
          <w:rFonts w:ascii="Garamond" w:hAnsi="Garamond" w:cs="Arial"/>
          <w:sz w:val="22"/>
          <w:szCs w:val="22"/>
        </w:rPr>
        <w:t>30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603006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603006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6DC4" w14:textId="77777777" w:rsidR="002D61B6" w:rsidRDefault="002D61B6" w:rsidP="00795AAC">
      <w:r>
        <w:separator/>
      </w:r>
    </w:p>
  </w:endnote>
  <w:endnote w:type="continuationSeparator" w:id="0">
    <w:p w14:paraId="1B2D91E9" w14:textId="77777777" w:rsidR="002D61B6" w:rsidRDefault="002D61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E1B71" w14:textId="77777777" w:rsidR="002D61B6" w:rsidRDefault="002D61B6" w:rsidP="00795AAC">
      <w:r>
        <w:separator/>
      </w:r>
    </w:p>
  </w:footnote>
  <w:footnote w:type="continuationSeparator" w:id="0">
    <w:p w14:paraId="73E50514" w14:textId="77777777" w:rsidR="002D61B6" w:rsidRDefault="002D61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03006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AzQUNd+Ez3bBqCGE5AUMLuIrptXwfALB8+3IRSyDds4=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/y92IHptM2yq2umCOE43dHiILjuD0gG3ESu9tvGsGqE=</DigestValue>
    </Reference>
  </SignedInfo>
  <SignatureValue>10fc0Vb/hSiD1pylkJx9Z5vF/cTuzedRH6gGBjo1akoEwZyQ6/XJbATLHzNuR/3HxQBcwWYeP7tj
D7DRDyUA8XD+a8EbyBbXH++/WCsymnCp6/yKEO7fAIqAgIWunTdvtIpM0Nd3hO61ZfySnx9ZTxSS
2vDpjdT969X/JfsMC0iCFZQh6Aw5ozGlAyRYB12AwRc6sFYNKzC77immK37o9FavEJMTBnngyYgq
fMiCLfAiUgsZ86NXy0rb4Z0tlv+fAyWEC2ic1brywqN9VAXCsLJ49IQM+9vUvMVGI1L/UK5Hdr1W
kFvSUtK+vblJbBNAVM7fCYyhwbJ1pclIlB7tdw==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jB5OxDJEdtEMsXB9FFaqQ/vTf7bgCc9G3IPpAAjigV8=</DigestValue>
      </Reference>
      <Reference URI="/word/document.xml?ContentType=application/vnd.openxmlformats-officedocument.wordprocessingml.document.main+xml">
        <DigestMethod Algorithm="http://www.w3.org/2001/04/xmlenc#sha256"/>
        <DigestValue>SqYlHTmQ7WDTtwojPJ0JMW7f8hk/k8/FgtkIvHDLd88=</DigestValue>
      </Reference>
      <Reference URI="/word/endnotes.xml?ContentType=application/vnd.openxmlformats-officedocument.wordprocessingml.endnotes+xml">
        <DigestMethod Algorithm="http://www.w3.org/2001/04/xmlenc#sha256"/>
        <DigestValue>h6FNFlEvxpMX8S7YA6kv0PZjrhgrzOV5XckzG61RMNU=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SUHqoSpwwDXKLjhQQ6Vgalv6h4w4TEcI5VnpnT2JJGg=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2VyhdGDW3R6pPG5sMWgDIcD5Sohl/x5gwb0MeBut8Jo=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2021-07-19T12:19:05Z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2021-07-19T12:19:05Z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B5FDB-38A2-4C45-8574-92131E7D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38</cp:revision>
  <cp:lastPrinted>2018-08-08T13:48:00Z</cp:lastPrinted>
  <dcterms:created xsi:type="dcterms:W3CDTF">2021-03-23T06:31:00Z</dcterms:created>
  <dcterms:modified xsi:type="dcterms:W3CDTF">2021-07-19T12:19:00Z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