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DC197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A30B9B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A65384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30B9B" w:rsidRPr="00B424E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https://zakazky.zcu.cz/contract_display_4700.html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0DFD5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4514D">
        <w:rPr>
          <w:rFonts w:ascii="Garamond" w:hAnsi="Garamond" w:cs="Arial"/>
          <w:sz w:val="22"/>
          <w:szCs w:val="22"/>
        </w:rPr>
        <w:t>30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30B9B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6DC4" w14:textId="77777777" w:rsidR="002D61B6" w:rsidRDefault="002D61B6" w:rsidP="00795AAC">
      <w:r>
        <w:separator/>
      </w:r>
    </w:p>
  </w:endnote>
  <w:endnote w:type="continuationSeparator" w:id="0">
    <w:p w14:paraId="1B2D91E9" w14:textId="77777777" w:rsidR="002D61B6" w:rsidRDefault="002D61B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E1B71" w14:textId="77777777" w:rsidR="002D61B6" w:rsidRDefault="002D61B6" w:rsidP="00795AAC">
      <w:r>
        <w:separator/>
      </w:r>
    </w:p>
  </w:footnote>
  <w:footnote w:type="continuationSeparator" w:id="0">
    <w:p w14:paraId="73E50514" w14:textId="77777777" w:rsidR="002D61B6" w:rsidRDefault="002D61B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0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hjTlp3rtQiIwxTiL7EpzLkCUT+P+BucODTVYwyYdRpA=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YgDZhf25wXoUzUWt73+AL78sRtDFUsmHD6AkEtbMhcM=</DigestValue>
    </Reference>
  </SignedInfo>
  <SignatureValue>nAjskKS5mzxrsvxeb3KYYwH2Jomy+V7xjze+ba0WdEFpqB6umfFUtKKWH++hZEtLkbCnV8TBacWb
A7wJmAibF7fZ4f9sagIj2s2WvM4dIUcpntQnPF/kAdA9AVYA3WQaPoruJtWCqWw7Aij+qg1YhgR+
hmq+2hvA811t5qNc6YeDCQNFJx26q8lTmXnH0BkzaEXx3afv6YjhNn8ERNI9+ZC9EYkJ4nGHVAQ+
kzpc1KyXjQFKMQLLMjSwWxiKXrqSsWLVCXGTNaJvPivI5vF30/0YZ/voCeNDW/S64YZYwrbFGMFg
hIZab3BgVLnSHyUgVsjh80krwjAu+Nfu4YcCcQ==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zmIb7BH9Jm1pl9s2IJGoXFa0xJ5H2toDWrw5Q0kgA5M=</DigestValue>
      </Reference>
      <Reference URI="/word/document.xml?ContentType=application/vnd.openxmlformats-officedocument.wordprocessingml.document.main+xml">
        <DigestMethod Algorithm="http://www.w3.org/2001/04/xmlenc#sha256"/>
        <DigestValue>PgFzNUbv0FUJajBgdz24/iyp1NAtQ+h/CrSBfut31xk=</DigestValue>
      </Reference>
      <Reference URI="/word/endnotes.xml?ContentType=application/vnd.openxmlformats-officedocument.wordprocessingml.endnotes+xml">
        <DigestMethod Algorithm="http://www.w3.org/2001/04/xmlenc#sha256"/>
        <DigestValue>h6FNFlEvxpMX8S7YA6kv0PZjrhgrzOV5XckzG61RMNU=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SUHqoSpwwDXKLjhQQ6Vgalv6h4w4TEcI5VnpnT2JJGg=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fe7YmUJ4Ss0aeDkvJOAhXfjaV7Hm7lXcLtrE7PqDwT4=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2021-07-19T11:25:17Z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2021-07-19T11:25:17Z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7EA89-F562-424F-87AB-F68987FB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37</cp:revision>
  <cp:lastPrinted>2018-08-08T13:48:00Z</cp:lastPrinted>
  <dcterms:created xsi:type="dcterms:W3CDTF">2021-03-23T06:31:00Z</dcterms:created>
  <dcterms:modified xsi:type="dcterms:W3CDTF">2021-07-19T11:25:00Z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