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8D0F9D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4E15D6">
        <w:rPr>
          <w:rFonts w:ascii="Garamond" w:hAnsi="Garamond"/>
          <w:sz w:val="24"/>
          <w:szCs w:val="24"/>
        </w:rPr>
        <w:t>8</w:t>
      </w:r>
      <w:r w:rsidR="0094514D">
        <w:rPr>
          <w:rFonts w:ascii="Garamond" w:hAnsi="Garamond"/>
          <w:sz w:val="24"/>
          <w:szCs w:val="24"/>
        </w:rPr>
        <w:t>1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DD5774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4514D" w:rsidRPr="004E314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https://zakazky.zcu.cz/contract_display_4699.html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  <w:bookmarkStart w:id="0" w:name="_GoBack"/>
      <w:bookmarkEnd w:id="0"/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FEE818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4514D">
        <w:rPr>
          <w:rFonts w:ascii="Garamond" w:hAnsi="Garamond" w:cs="Arial"/>
          <w:sz w:val="22"/>
          <w:szCs w:val="22"/>
        </w:rPr>
        <w:t>30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15D6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94514D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9D7FA" w14:textId="77777777" w:rsidR="002F7598" w:rsidRDefault="002F7598" w:rsidP="00795AAC">
      <w:r>
        <w:separator/>
      </w:r>
    </w:p>
  </w:endnote>
  <w:endnote w:type="continuationSeparator" w:id="0">
    <w:p w14:paraId="290E3198" w14:textId="77777777" w:rsidR="002F7598" w:rsidRDefault="002F759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F289C" w14:textId="77777777" w:rsidR="002F7598" w:rsidRDefault="002F7598" w:rsidP="00795AAC">
      <w:r>
        <w:separator/>
      </w:r>
    </w:p>
  </w:footnote>
  <w:footnote w:type="continuationSeparator" w:id="0">
    <w:p w14:paraId="36B49B4D" w14:textId="77777777" w:rsidR="002F7598" w:rsidRDefault="002F759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9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x73tqDiULJ8t4208J+Z5KhSmsfw4eeerSXrMGijhu74=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AXnJ0WS5443hUo93bFgXM0BxLUnqhIrqcGgAcxTXwec=</DigestValue>
    </Reference>
  </SignedInfo>
  <SignatureValue>EOyJthk66WcbTb90SHX8XhTtJrvfTLNC2IE5nErJbVa5U9n/E/9Esqggwft/OCC7jYeZeT4WoLVM
o8UC0zv70AOeOJ8NpL8SO6rVOBe3YPFxrRG9y6jE2lCnXnpQHzgZ8XiRbDVN6YjpJXq+BB3XOnVT
xfCnOWfagxl+ziIYq8pFIKm9IxTzzQgYdrc2lVkMx73puHILZwoDBfoseKFcjDfu8H4jN+aK1pWr
p6HuxtfdxK0ChmekgrkMm7mOsMYT6dSrjW0eY4q2j7VRHJzE386NgyzBzNS7PbN9rQyShLoIF6no
+p4yC9IM1dWaIny8+HxDEc1uOyd+WZJ5zpZDTQ==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TCTCPSs3ub40/Uhx/lYTFNybfhjhRp3LcpT8Oz7OuvA=</DigestValue>
      </Reference>
      <Reference URI="/word/document.xml?ContentType=application/vnd.openxmlformats-officedocument.wordprocessingml.document.main+xml">
        <DigestMethod Algorithm="http://www.w3.org/2001/04/xmlenc#sha256"/>
        <DigestValue>5/3wSMbAAK7VH9L4l010xXNNHXMCqwjuMLRDA2XBCRc=</DigestValue>
      </Reference>
      <Reference URI="/word/endnotes.xml?ContentType=application/vnd.openxmlformats-officedocument.wordprocessingml.endnotes+xml">
        <DigestMethod Algorithm="http://www.w3.org/2001/04/xmlenc#sha256"/>
        <DigestValue>n8de0J7YpYTWJq5c2lJs27WGSl3fvixCsLj+JsIUhak=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mSc5FhkAncmpnVu2VpW0aSWPjdnwY/+Ly8/nMlIKAKA=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6bWGVyqjGJ9WDQZfOhV3IMf64dLJC5Dx6fp27wyPIes=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2021-07-19T10:51:18Z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2021-07-19T10:51:18Z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1D17D-CD10-4BD9-8290-8D019EF0A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36</cp:revision>
  <cp:lastPrinted>2018-08-08T13:48:00Z</cp:lastPrinted>
  <dcterms:created xsi:type="dcterms:W3CDTF">2021-03-23T06:31:00Z</dcterms:created>
  <dcterms:modified xsi:type="dcterms:W3CDTF">2021-07-19T10:51:00Z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