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32E2F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F68D5">
        <w:rPr>
          <w:rFonts w:ascii="Garamond" w:hAnsi="Garamond"/>
          <w:sz w:val="24"/>
          <w:szCs w:val="24"/>
        </w:rPr>
        <w:t>2</w:t>
      </w:r>
      <w:r w:rsidR="00483338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488F94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DF68D5">
        <w:t>6</w:t>
      </w:r>
      <w:r w:rsidR="00483338">
        <w:t>93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4B35A3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68D5">
        <w:rPr>
          <w:rFonts w:ascii="Garamond" w:hAnsi="Garamond" w:cs="Arial"/>
          <w:b/>
          <w:sz w:val="22"/>
          <w:szCs w:val="22"/>
        </w:rPr>
        <w:t>2</w:t>
      </w:r>
      <w:r w:rsidR="00483338">
        <w:rPr>
          <w:rFonts w:ascii="Garamond" w:hAnsi="Garamond" w:cs="Arial"/>
          <w:b/>
          <w:sz w:val="22"/>
          <w:szCs w:val="22"/>
        </w:rPr>
        <w:t>8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F8128A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83338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927832">
        <w:rPr>
          <w:rFonts w:ascii="Garamond" w:hAnsi="Garamond" w:cs="Arial"/>
          <w:sz w:val="22"/>
          <w:szCs w:val="22"/>
        </w:rPr>
        <w:t>:0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F75FC" w14:textId="77777777" w:rsidR="00D35F1B" w:rsidRDefault="00D35F1B" w:rsidP="00795AAC">
      <w:r>
        <w:separator/>
      </w:r>
    </w:p>
  </w:endnote>
  <w:endnote w:type="continuationSeparator" w:id="0">
    <w:p w14:paraId="4EAA1FDB" w14:textId="77777777" w:rsidR="00D35F1B" w:rsidRDefault="00D35F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C9BF1" w14:textId="77777777" w:rsidR="00D35F1B" w:rsidRDefault="00D35F1B" w:rsidP="00795AAC">
      <w:r>
        <w:separator/>
      </w:r>
    </w:p>
  </w:footnote>
  <w:footnote w:type="continuationSeparator" w:id="0">
    <w:p w14:paraId="0FE64253" w14:textId="77777777" w:rsidR="00D35F1B" w:rsidRDefault="00D35F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lSHUE1fAhornwjvxeS2PFCMi8QEXdve3O5yIG85UHq4=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qx7VxR34XTuPloL4R0eOood3wu/MYkZtuXO44v+N3tw=</DigestValue>
    </Reference>
  </SignedInfo>
  <SignatureValue>wl+t3VdOSuejNAPPKbrUkPZN6htsyZDPu86nPIulxN58FN754h9I/xAAqbbTGaQAeVk80l/BHc/k
Z1bECOwFQzNz3O9nUZy2iEeUwnjYlq3XnQOy+YyccAZQzGUBzlXsQBcwmzD74eDZrSxExfZJamwd
m7KrlgeBR+n4Qm2KBBlV+TnAJCbbLBhlbBHx75TNjFFKD2rLtVnpCjiCXpJmZ11OOxiLHT+oUQlM
Lc1UlAAmtNLevt0lc11g5LgDrbWqvEuSFWB6mXc+hrt72Yv3vzW7bYBkjwUDF+pJR/0JcHP9sQMR
caBC84LrZf4toBzszwi4UNS8G68Av1CApkdpog==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0U3Z4Pwj+vpe90Gylda5O6tD3b80uhEIRiOj7CsvcCk=</DigestValue>
      </Reference>
      <Reference URI="/word/endnotes.xml?ContentType=application/vnd.openxmlformats-officedocument.wordprocessingml.endnotes+xml">
        <DigestMethod Algorithm="http://www.w3.org/2001/04/xmlenc#sha256"/>
        <DigestValue>/RS10Cb38afUHcQqwB3wQnqbD/skZYVrNjUM8jFkpOc=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uzExSgONy/Lnx6zAOvsMncdRydw/Q4tPQ5tmqiLBQGA=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zX9QSGpCOY40NHxLa0+dPe2jFguhScUKZdTG2Hdr/74=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2021-07-16T10:19:44Z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2021-07-16T10:19:44Z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0FFDF-1E58-4996-A6E8-AA56624F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21</cp:revision>
  <cp:lastPrinted>2018-08-08T13:48:00Z</cp:lastPrinted>
  <dcterms:created xsi:type="dcterms:W3CDTF">2021-01-21T11:32:00Z</dcterms:created>
  <dcterms:modified xsi:type="dcterms:W3CDTF">2021-07-16T10:19:00Z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