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46B20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E55B48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15D6" w:rsidRPr="00CD714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DC3B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</w:t>
      </w:r>
      <w:r w:rsidR="004E15D6">
        <w:rPr>
          <w:rFonts w:ascii="Garamond" w:hAnsi="Garamond" w:cs="Arial"/>
          <w:sz w:val="22"/>
          <w:szCs w:val="22"/>
        </w:rPr>
        <w:t>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A76DEE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9D7FA" w14:textId="77777777" w:rsidR="002F7598" w:rsidRDefault="002F7598" w:rsidP="00795AAC">
      <w:r>
        <w:separator/>
      </w:r>
    </w:p>
  </w:endnote>
  <w:endnote w:type="continuationSeparator" w:id="0">
    <w:p w14:paraId="290E3198" w14:textId="77777777" w:rsidR="002F7598" w:rsidRDefault="002F759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F289C" w14:textId="77777777" w:rsidR="002F7598" w:rsidRDefault="002F7598" w:rsidP="00795AAC">
      <w:r>
        <w:separator/>
      </w:r>
    </w:p>
  </w:footnote>
  <w:footnote w:type="continuationSeparator" w:id="0">
    <w:p w14:paraId="36B49B4D" w14:textId="77777777" w:rsidR="002F7598" w:rsidRDefault="002F759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Wxau8/Td2SyNknsLn6VWaTMqMZ7LvLFASUNT/lhkbWU=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yg7eHvBx34AQCFjqpJvc7npFOvASZ1CWD8shoJMjrH8=</DigestValue>
    </Reference>
  </SignedInfo>
  <SignatureValue>w7KkEn3C10md3zKlWLVOHM7QylpnsIB2eipqVhIIYr24MysqKVW1e88t4Ukm6oBaNKFJm8v3X/PX
lbvAPIHLZeTlB8RY394wFcbD87IqT/Inqyx38oB5qaaH2u9xdgjaEkjUFccObwFNJbNrebhJZJNr
sGYKF9JhTXGL/Q/ySsysGUTUBmtKAJwCda3Qqu3YIkOsm/0OT4dMMOwVno764Wt1iZkuPU7pMwoR
TY8IcKsEnrjcQBGNpdb9OZPU3o4B3wjvWpzPIi39pz7SEsZ0PM0IdK38nEuchGOQVCRXfRpKjkTo
DHpaXqdIr47a7pctTwZiQUj46UC1vrC+gV0KqA==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4k74aurWNWDFt4anLY8W5Y1Xge++MCEmWPfFuqFS3co=</DigestValue>
      </Reference>
      <Reference URI="/word/document.xml?ContentType=application/vnd.openxmlformats-officedocument.wordprocessingml.document.main+xml">
        <DigestMethod Algorithm="http://www.w3.org/2001/04/xmlenc#sha256"/>
        <DigestValue>mTfaNSEhknAc2UHZAKhTtscsYh+p6/Fzq6f1H8IqFuk=</DigestValue>
      </Reference>
      <Reference URI="/word/endnotes.xml?ContentType=application/vnd.openxmlformats-officedocument.wordprocessingml.endnotes+xml">
        <DigestMethod Algorithm="http://www.w3.org/2001/04/xmlenc#sha256"/>
        <DigestValue>n8de0J7YpYTWJq5c2lJs27WGSl3fvixCsLj+JsIUhak=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mSc5FhkAncmpnVu2VpW0aSWPjdnwY/+Ly8/nMlIKAKA=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wXB4a08g4vKK9+1UzEE/bCyfWg9sHhb90he/u1kMlAY=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2021-07-16T06:14:27Z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2021-07-16T06:14:27Z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5A448-8D80-4558-8BAD-45853B8D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35</cp:revision>
  <cp:lastPrinted>2018-08-08T13:48:00Z</cp:lastPrinted>
  <dcterms:created xsi:type="dcterms:W3CDTF">2021-03-23T06:31:00Z</dcterms:created>
  <dcterms:modified xsi:type="dcterms:W3CDTF">2021-07-16T06:13:00Z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