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5267A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971BED">
        <w:rPr>
          <w:rFonts w:ascii="Garamond" w:hAnsi="Garamond"/>
          <w:sz w:val="24"/>
          <w:szCs w:val="24"/>
        </w:rPr>
        <w:t>83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9BE1AB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1BED" w:rsidRPr="00C807A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https://zakazky.zcu.cz/contract_display_4679.html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14AB88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</w:t>
      </w:r>
      <w:r w:rsidR="00971BED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971BED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A419CB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948A7" w14:textId="77777777" w:rsidR="00716345" w:rsidRDefault="00716345" w:rsidP="00795AAC">
      <w:r>
        <w:separator/>
      </w:r>
    </w:p>
  </w:endnote>
  <w:endnote w:type="continuationSeparator" w:id="0">
    <w:p w14:paraId="2638C5F9" w14:textId="77777777" w:rsidR="00716345" w:rsidRDefault="0071634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061F4" w14:textId="77777777" w:rsidR="00716345" w:rsidRDefault="00716345" w:rsidP="00795AAC">
      <w:r>
        <w:separator/>
      </w:r>
    </w:p>
  </w:footnote>
  <w:footnote w:type="continuationSeparator" w:id="0">
    <w:p w14:paraId="58EC5D38" w14:textId="77777777" w:rsidR="00716345" w:rsidRDefault="0071634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C4F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704ED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16345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BED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7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oDrziGMHl+MLfpEnEscz8b66rbQh/q1QufPVqTMdGqY=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aDY9eOQrPHOyh5u0QcfL2KbPbFOReh5GHYjFmlWN7BM=</DigestValue>
    </Reference>
  </SignedInfo>
  <SignatureValue>dNdvilf4O9Y5UkU0V/U0XRNydigyoQTuuffvETwqz+WiYFZF75VbJUiDt1J1BlPl/bPHGMTyQEVk
VD+vsk7iSOu+BeQZ9JiIT1wHEAKAk5HBCeNjc/vW66Pml3z/GHEVCh/TUb6oqjOmT5/Kfvqg0a6v
/z+UBLXKDe2B/npQdEoHwcHfrLDinyA6BaO3w4PgvY+fOZb0gTxQtNNw0VqejYOtMd4A8SFl0YL0
+EAanqVi0dQmlOqMd/1YGVfkxA4v2JPhBD6a9QhTKMI1URtv+MXktwzrC4hHqnbLiCu/qyTRXzLY
ENB/iKdhN1JK9hjcVF2oWlv2w3vDhESj9HMcAg==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QX4Dyz0+4E0I1XD9VxvrdtcLXAaU3+ct80fbiZ6f31w=</DigestValue>
      </Reference>
      <Reference URI="/word/document.xml?ContentType=application/vnd.openxmlformats-officedocument.wordprocessingml.document.main+xml">
        <DigestMethod Algorithm="http://www.w3.org/2001/04/xmlenc#sha256"/>
        <DigestValue>IwJsIgRy2pDwtF3lPmbEPHpGUD+AVo7juuHqu0fctoM=</DigestValue>
      </Reference>
      <Reference URI="/word/endnotes.xml?ContentType=application/vnd.openxmlformats-officedocument.wordprocessingml.endnotes+xml">
        <DigestMethod Algorithm="http://www.w3.org/2001/04/xmlenc#sha256"/>
        <DigestValue>3vlOva+DkpDUrFI1urZV0XySnqJY3G7+6pJt3uZqjeY=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70VaO24Amat0LsibZV9qaAQrDTIZYsdFc7ANsP+/qes=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vDRiL8pXpsvSLiTZz7/w0KCu6KnYy9v0ap5woRkksYQ=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2021-07-14T05:37:25Z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2021-07-14T05:37:25Z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7B73F-F411-4411-B7FB-887AEB0D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35</cp:revision>
  <cp:lastPrinted>2018-08-08T13:48:00Z</cp:lastPrinted>
  <dcterms:created xsi:type="dcterms:W3CDTF">2021-03-23T06:31:00Z</dcterms:created>
  <dcterms:modified xsi:type="dcterms:W3CDTF">2021-07-14T05:37:00Z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