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41B00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F68D5">
        <w:rPr>
          <w:rFonts w:ascii="Garamond" w:hAnsi="Garamond"/>
          <w:sz w:val="24"/>
          <w:szCs w:val="24"/>
        </w:rPr>
        <w:t>2</w:t>
      </w:r>
      <w:r w:rsidR="00F8128A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817F45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DF68D5">
        <w:t>6</w:t>
      </w:r>
      <w:r w:rsidR="00F8128A">
        <w:t>76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ABBAA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68D5">
        <w:rPr>
          <w:rFonts w:ascii="Garamond" w:hAnsi="Garamond" w:cs="Arial"/>
          <w:b/>
          <w:sz w:val="22"/>
          <w:szCs w:val="22"/>
        </w:rPr>
        <w:t>2</w:t>
      </w:r>
      <w:r w:rsidR="00F8128A">
        <w:rPr>
          <w:rFonts w:ascii="Garamond" w:hAnsi="Garamond" w:cs="Arial"/>
          <w:b/>
          <w:sz w:val="22"/>
          <w:szCs w:val="22"/>
        </w:rPr>
        <w:t>6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F8128A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5D4FF" w14:textId="77777777" w:rsidR="004A64C6" w:rsidRDefault="004A64C6" w:rsidP="00795AAC">
      <w:r>
        <w:separator/>
      </w:r>
    </w:p>
  </w:endnote>
  <w:endnote w:type="continuationSeparator" w:id="0">
    <w:p w14:paraId="7BD4F43C" w14:textId="77777777" w:rsidR="004A64C6" w:rsidRDefault="004A64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252CA" w14:textId="77777777" w:rsidR="004A64C6" w:rsidRDefault="004A64C6" w:rsidP="00795AAC">
      <w:r>
        <w:separator/>
      </w:r>
    </w:p>
  </w:footnote>
  <w:footnote w:type="continuationSeparator" w:id="0">
    <w:p w14:paraId="492A2AE0" w14:textId="77777777" w:rsidR="004A64C6" w:rsidRDefault="004A64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z+tXz7n6ZFCbdiPtXnmk34XoGBrcHqvZHCZLOdz0hPA=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/C5sROq6DiiIqHro5Hip0+Qq0jlFwypocyW/q3iy0w8=</DigestValue>
    </Reference>
  </SignedInfo>
  <SignatureValue>eYRYKg1JNoqWM8q2FEVB5c87jLl9g3GtrCbI/XF+tX/r1aRA+pLCs3Jb4/Ilhg712BONwJcmIFQR
qGPSBIs0BVeikt5V2vUblz6pzTMwerqmOFuB9keU/46HyJhhDDe9okcr6PkvGKE44fkb69WoYMQY
aqUIwCCH/dy2JM7JaEVKC9898NOcou2asJtnb/Vifh5e3FWenzuLmDpFva8dxmozem7gLw1TONz7
UrbQ2mzAwqtrmtztNk4/mkNyrL6LAbD8XFADBgcWhm//Md4YOsckTldYMJGRf5eHz+D0MFMkMcQu
1UuyOeEPjuEBmUiSP/igu2GDgrdhI24zCjj2iA==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gn2AGF5Hhvi9tkAkgYTj1cFo+xqYcYEpJaVqBEV0yjc=</DigestValue>
      </Reference>
      <Reference URI="/word/endnotes.xml?ContentType=application/vnd.openxmlformats-officedocument.wordprocessingml.endnotes+xml">
        <DigestMethod Algorithm="http://www.w3.org/2001/04/xmlenc#sha256"/>
        <DigestValue>FnXhMMWPXyf3mlDzO0sLIwBrDTnUBVj283on+NVJkUg=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G5vmlWIefynNoc1VHfH8YAo50EDSy/dCOGk4lc8DeDU=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7+9nSDBVLl7tqSlVno4kWTsHX+cJkwV9YLRAO1vEGRA=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2021-07-13T05:45:48Z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2021-07-13T05:45:48Z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F2E00-2C36-42A3-B5CB-E9B1FC5F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20</cp:revision>
  <cp:lastPrinted>2018-08-08T13:48:00Z</cp:lastPrinted>
  <dcterms:created xsi:type="dcterms:W3CDTF">2021-01-21T11:32:00Z</dcterms:created>
  <dcterms:modified xsi:type="dcterms:W3CDTF">2021-07-13T05:45:00Z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