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2DF795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110685">
        <w:rPr>
          <w:rFonts w:ascii="Garamond" w:hAnsi="Garamond"/>
          <w:sz w:val="24"/>
          <w:szCs w:val="24"/>
        </w:rPr>
        <w:t>7</w:t>
      </w:r>
      <w:r w:rsidR="00A76DEE">
        <w:rPr>
          <w:rFonts w:ascii="Garamond" w:hAnsi="Garamond"/>
          <w:sz w:val="24"/>
          <w:szCs w:val="24"/>
        </w:rPr>
        <w:t>7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3B19F30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76DEE" w:rsidRPr="00B441F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https://zakazky.zcu.cz/contract_display_4674.html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D94389F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419CB">
        <w:rPr>
          <w:rFonts w:ascii="Garamond" w:hAnsi="Garamond" w:cs="Arial"/>
          <w:sz w:val="22"/>
          <w:szCs w:val="22"/>
        </w:rPr>
        <w:t>23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A86FC9">
        <w:rPr>
          <w:rFonts w:ascii="Garamond" w:hAnsi="Garamond" w:cs="Arial"/>
          <w:sz w:val="22"/>
          <w:szCs w:val="22"/>
        </w:rPr>
        <w:t>7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A76DEE">
        <w:rPr>
          <w:rFonts w:ascii="Garamond" w:hAnsi="Garamond" w:cs="Arial"/>
          <w:sz w:val="22"/>
          <w:szCs w:val="22"/>
        </w:rPr>
        <w:t>11</w:t>
      </w:r>
      <w:r w:rsidR="004960B8">
        <w:rPr>
          <w:rFonts w:ascii="Garamond" w:hAnsi="Garamond" w:cs="Arial"/>
          <w:sz w:val="22"/>
          <w:szCs w:val="22"/>
        </w:rPr>
        <w:t>:</w:t>
      </w:r>
      <w:r w:rsidR="00A76DEE">
        <w:rPr>
          <w:rFonts w:ascii="Garamond" w:hAnsi="Garamond" w:cs="Arial"/>
          <w:sz w:val="22"/>
          <w:szCs w:val="22"/>
        </w:rPr>
        <w:t>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26446" w14:textId="77777777" w:rsidR="00AD4687" w:rsidRDefault="00AD4687" w:rsidP="00795AAC">
      <w:r>
        <w:separator/>
      </w:r>
    </w:p>
  </w:endnote>
  <w:endnote w:type="continuationSeparator" w:id="0">
    <w:p w14:paraId="2359F6D1" w14:textId="77777777" w:rsidR="00AD4687" w:rsidRDefault="00AD4687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9355F4" w14:textId="77777777" w:rsidR="00AD4687" w:rsidRDefault="00AD4687" w:rsidP="00795AAC">
      <w:r>
        <w:separator/>
      </w:r>
    </w:p>
  </w:footnote>
  <w:footnote w:type="continuationSeparator" w:id="0">
    <w:p w14:paraId="7CDAEA59" w14:textId="77777777" w:rsidR="00AD4687" w:rsidRDefault="00AD4687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19CB"/>
    <w:rsid w:val="00A436C9"/>
    <w:rsid w:val="00A467E8"/>
    <w:rsid w:val="00A51190"/>
    <w:rsid w:val="00A6168F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74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/aev+vL0bpqojNuLyfP42uV7U1/pH+lksEIISwK1Dxg=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0UcsuypJsCzT9mL0lf3hm3r4GtvVtlOCNrHAmmK4Pns=</DigestValue>
    </Reference>
  </SignedInfo>
  <SignatureValue>pfbsYzYr/k/pMhJMqbGOXdl7JISRRuzmjxnc93Gl4su3jXX/yrDH24kaB3P/ylQovp36kNBE7GfB
eu3DcSkAYrqPPztfGaLrfxlRFzXo2ydCiIv163zyRGi/XYmX88Mq//DZU8jzP4C72QRcbU8SgNs9
Fjv4hK8MbrVVc6KSWGrlfSHI120ntQmvqhJ01qQ03ZKR5D4Q5aCHgS0CjkzLaGo0Tcnc2la9OaVW
zrkd6yNlYn//+kVcfjzXs4EkAkBJpL3Jk3BRY3ZvbMp2TDQLojpDNVLARltoPggSzfZ0ujLD3f/y
x6ZIdxYVPEjAFKk0jawUICR5j2o6QtizwkVb3Q==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ST/lEJDVVKm1k3MjJe7WoGLuiSOyyo0PjfoPO3gsnO8=</DigestValue>
      </Reference>
      <Reference URI="/word/document.xml?ContentType=application/vnd.openxmlformats-officedocument.wordprocessingml.document.main+xml">
        <DigestMethod Algorithm="http://www.w3.org/2001/04/xmlenc#sha256"/>
        <DigestValue>ELDyvUxj6/f0FwTiHim4EOYKIQ7NfuPNiCzLWf+fdAo=</DigestValue>
      </Reference>
      <Reference URI="/word/endnotes.xml?ContentType=application/vnd.openxmlformats-officedocument.wordprocessingml.endnotes+xml">
        <DigestMethod Algorithm="http://www.w3.org/2001/04/xmlenc#sha256"/>
        <DigestValue>C/j+Pbg9eOZrxKOwar8lRs0sklWL+wliLNIE9vmatK8=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Ie5KqWrccrWg2VQTaOIYaQ5uN85Cm9SfKZF7N1L5r14=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t4+jRmK9qYcy2B5pyX0M06tX9mxA0fATVn9IRPTjrYw=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2021-07-12T12:42:45Z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2021-07-12T12:42:45Z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6D71C-E061-4F88-9412-F885D2A40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34</cp:revision>
  <cp:lastPrinted>2018-08-08T13:48:00Z</cp:lastPrinted>
  <dcterms:created xsi:type="dcterms:W3CDTF">2021-03-23T06:31:00Z</dcterms:created>
  <dcterms:modified xsi:type="dcterms:W3CDTF">2021-07-12T12:42:00Z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