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CD6C4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2A65FE">
        <w:rPr>
          <w:rFonts w:ascii="Garamond" w:hAnsi="Garamond"/>
          <w:sz w:val="24"/>
          <w:szCs w:val="24"/>
        </w:rPr>
        <w:t>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F2340C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A65FE" w:rsidRPr="00E017E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https://zakazky.zcu.cz/contract_display_4673.html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3E6B8B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2A65FE">
        <w:rPr>
          <w:rFonts w:ascii="Garamond" w:hAnsi="Garamond" w:cs="Arial"/>
          <w:sz w:val="22"/>
          <w:szCs w:val="22"/>
        </w:rPr>
        <w:t>11</w:t>
      </w:r>
      <w:r w:rsidR="004960B8">
        <w:rPr>
          <w:rFonts w:ascii="Garamond" w:hAnsi="Garamond" w:cs="Arial"/>
          <w:sz w:val="22"/>
          <w:szCs w:val="22"/>
        </w:rPr>
        <w:t>:</w:t>
      </w:r>
      <w:r w:rsidR="00A419CB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B8EF2" w14:textId="77777777" w:rsidR="00EA7994" w:rsidRDefault="00EA7994" w:rsidP="00795AAC">
      <w:r>
        <w:separator/>
      </w:r>
    </w:p>
  </w:endnote>
  <w:endnote w:type="continuationSeparator" w:id="0">
    <w:p w14:paraId="0D668FF8" w14:textId="77777777" w:rsidR="00EA7994" w:rsidRDefault="00EA799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987FD" w14:textId="77777777" w:rsidR="00EA7994" w:rsidRDefault="00EA7994" w:rsidP="00795AAC">
      <w:r>
        <w:separator/>
      </w:r>
    </w:p>
  </w:footnote>
  <w:footnote w:type="continuationSeparator" w:id="0">
    <w:p w14:paraId="0CFF3075" w14:textId="77777777" w:rsidR="00EA7994" w:rsidRDefault="00EA799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5FE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A7994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7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7Q0ZdMMFpCK2MUpjg0oneJ2Mf4Hymsy1d//tfhKAGDE=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gAvz9GoJ+esbHa6PL9TM6GVAdx83uzimzrZstH9+8y8=</DigestValue>
    </Reference>
  </SignedInfo>
  <SignatureValue>KiWxUY/y/VufZzGaQhXBf/SRNdUwGApjD36K3Ha6877Vx5JpzcGb+e48potCEsgfbF0rHP3eCB/d
or5EZtc2mo46biREFnLs63bZTOl6AIsW1K668a8meZvYtfumpmqhPqhdtOSgIrDprqJo3/so4WoO
c2fHNKDtehn+9MOOJg5XXFSv4IkBm1oZHh5QeNchWnV3riAvV68EoWCbbmUPzn9lRcm9/xtTOBeT
ZAbJJ7hiEq1/so8F/xmxOtqPU1r3fiFL3/3YvxTiJW9zuf4gkHsxyl9BSIzsfbasHUu3Ig7K5Se1
3OGxnOsClRyA13MzSS9BXRnc0wo+6PoV5kzbrg==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zTD4DEGg/DtAhqxxP6dRUDBlzJQW3Nx+TiLywBjQFQE=</DigestValue>
      </Reference>
      <Reference URI="/word/document.xml?ContentType=application/vnd.openxmlformats-officedocument.wordprocessingml.document.main+xml">
        <DigestMethod Algorithm="http://www.w3.org/2001/04/xmlenc#sha256"/>
        <DigestValue>8ikg1OudXsjJ9Tzntt/bKy3hFtIN7K5ENZ7V8bA0Nxc=</DigestValue>
      </Reference>
      <Reference URI="/word/endnotes.xml?ContentType=application/vnd.openxmlformats-officedocument.wordprocessingml.endnotes+xml">
        <DigestMethod Algorithm="http://www.w3.org/2001/04/xmlenc#sha256"/>
        <DigestValue>M7l/ENxm1LZtHdg60fWhmpqy4i4erkmxuw5tMadtNVo=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MX8Mq0+8PsucOWQuFhRBqRNPLuuV3HoxPd62+nFIQAc=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8yzyGajrKHPiz2OBEE7UptuFZHppLJhLI0joXt14DQs=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2021-07-12T11:18:18Z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2021-07-12T11:18:18Z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921A8-2C80-41D8-819A-1A7C4CD9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34</cp:revision>
  <cp:lastPrinted>2018-08-08T13:48:00Z</cp:lastPrinted>
  <dcterms:created xsi:type="dcterms:W3CDTF">2021-03-23T06:31:00Z</dcterms:created>
  <dcterms:modified xsi:type="dcterms:W3CDTF">2021-07-12T11:18:00Z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