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354FC28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110685">
        <w:rPr>
          <w:rFonts w:ascii="Garamond" w:hAnsi="Garamond"/>
          <w:sz w:val="24"/>
          <w:szCs w:val="24"/>
        </w:rPr>
        <w:t>7</w:t>
      </w:r>
      <w:r w:rsidR="003704ED">
        <w:rPr>
          <w:rFonts w:ascii="Garamond" w:hAnsi="Garamond"/>
          <w:sz w:val="24"/>
          <w:szCs w:val="24"/>
        </w:rPr>
        <w:t>9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0047291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704ED" w:rsidRPr="009A0B1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https://zakazky.zcu.cz/contract_display_4675.html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2CBAC92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419CB">
        <w:rPr>
          <w:rFonts w:ascii="Garamond" w:hAnsi="Garamond" w:cs="Arial"/>
          <w:sz w:val="22"/>
          <w:szCs w:val="22"/>
        </w:rPr>
        <w:t>23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A86FC9">
        <w:rPr>
          <w:rFonts w:ascii="Garamond" w:hAnsi="Garamond" w:cs="Arial"/>
          <w:sz w:val="22"/>
          <w:szCs w:val="22"/>
        </w:rPr>
        <w:t>7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3704ED">
        <w:rPr>
          <w:rFonts w:ascii="Garamond" w:hAnsi="Garamond" w:cs="Arial"/>
          <w:sz w:val="22"/>
          <w:szCs w:val="22"/>
        </w:rPr>
        <w:t>10</w:t>
      </w:r>
      <w:r w:rsidR="004960B8">
        <w:rPr>
          <w:rFonts w:ascii="Garamond" w:hAnsi="Garamond" w:cs="Arial"/>
          <w:sz w:val="22"/>
          <w:szCs w:val="22"/>
        </w:rPr>
        <w:t>:</w:t>
      </w:r>
      <w:r w:rsidR="00A419CB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EDB60E" w14:textId="77777777" w:rsidR="002B1C4F" w:rsidRDefault="002B1C4F" w:rsidP="00795AAC">
      <w:r>
        <w:separator/>
      </w:r>
    </w:p>
  </w:endnote>
  <w:endnote w:type="continuationSeparator" w:id="0">
    <w:p w14:paraId="114DD92C" w14:textId="77777777" w:rsidR="002B1C4F" w:rsidRDefault="002B1C4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132F50" w14:textId="77777777" w:rsidR="002B1C4F" w:rsidRDefault="002B1C4F" w:rsidP="00795AAC">
      <w:r>
        <w:separator/>
      </w:r>
    </w:p>
  </w:footnote>
  <w:footnote w:type="continuationSeparator" w:id="0">
    <w:p w14:paraId="74BC971E" w14:textId="77777777" w:rsidR="002B1C4F" w:rsidRDefault="002B1C4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C4F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704ED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0ADA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19CB"/>
    <w:rsid w:val="00A436C9"/>
    <w:rsid w:val="00A467E8"/>
    <w:rsid w:val="00A51190"/>
    <w:rsid w:val="00A6168F"/>
    <w:rsid w:val="00A66D1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75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Lsc/DmSYE1j1mT6cfQHGqBmEUPGRhqL4+2B6xb4Q7LM=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zz5ocweNw+2UCISh7xAwk13KKDWkP9CtleA+x7qefCI=</DigestValue>
    </Reference>
  </SignedInfo>
  <SignatureValue>W30IwmFu3phIezIY55CZNQyIzhUJtB07osM/YryLiKvPp7xRRURSZ306YLUM0p8PBfEzNeG5HDUk
tgiXPljE2Y4B+UKz2WPSY1svzqFycfvMXQ0lRd/54uphezy7y/Lq4XwMshl70qefSUkX7tyFFbMr
s2q+S8q9KWR+2hTgeO4jmy9XwrJSHu5nL50fGjsao1uisB4YKYJPuU2QE9QD1o2w560x0ZbY/uLz
9MkOKmncaDhfCViMEP8ieiRpPiYd879Ce5EZFvJS3fQ99i42KaOKB1aw43FlWG08GwqnGqnIaUCs
hLLYLQQA2eA5y89nBg1zQ9h7FBl5VD9AN+7NHQ==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modxqLHxIf+wOVkGmOHMkj95iakSt8lp+Xov7UYCMyc=</DigestValue>
      </Reference>
      <Reference URI="/word/document.xml?ContentType=application/vnd.openxmlformats-officedocument.wordprocessingml.document.main+xml">
        <DigestMethod Algorithm="http://www.w3.org/2001/04/xmlenc#sha256"/>
        <DigestValue>8Nq5M4ubIRGMqKdV4YpthF8hRPtnhzqNyDrX6aeKBOE=</DigestValue>
      </Reference>
      <Reference URI="/word/endnotes.xml?ContentType=application/vnd.openxmlformats-officedocument.wordprocessingml.endnotes+xml">
        <DigestMethod Algorithm="http://www.w3.org/2001/04/xmlenc#sha256"/>
        <DigestValue>NPqK8zCaGASTZm+QsvkkhrWv9EVbw+c5Ek36vk6C2wo=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suIhqyS6wXU5g5/84CS4eLg82fxbjhNS81NzvlbYdzI=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lDdiwTwuaridCyalzDgwBK4vphdovHP9S2BIIMfspPM=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2021-07-12T09:48:21Z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2021-07-12T09:48:21Z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C7D72-BB0B-4BC2-BC5A-3704CA7A0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34</cp:revision>
  <cp:lastPrinted>2018-08-08T13:48:00Z</cp:lastPrinted>
  <dcterms:created xsi:type="dcterms:W3CDTF">2021-03-23T06:31:00Z</dcterms:created>
  <dcterms:modified xsi:type="dcterms:W3CDTF">2021-07-12T09:48:00Z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