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2C028D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110685">
        <w:rPr>
          <w:rFonts w:ascii="Garamond" w:hAnsi="Garamond"/>
          <w:sz w:val="24"/>
          <w:szCs w:val="24"/>
        </w:rPr>
        <w:t>7</w:t>
      </w:r>
      <w:r w:rsidR="006D0734">
        <w:rPr>
          <w:rFonts w:ascii="Garamond" w:hAnsi="Garamond"/>
          <w:sz w:val="24"/>
          <w:szCs w:val="24"/>
        </w:rPr>
        <w:t>8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7917E46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D0734" w:rsidRPr="009755F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https://zakazky.zcu.cz/contract_display_4670.html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B03EE9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419CB">
        <w:rPr>
          <w:rFonts w:ascii="Garamond" w:hAnsi="Garamond" w:cs="Arial"/>
          <w:sz w:val="22"/>
          <w:szCs w:val="22"/>
        </w:rPr>
        <w:t>23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A86FC9">
        <w:rPr>
          <w:rFonts w:ascii="Garamond" w:hAnsi="Garamond" w:cs="Arial"/>
          <w:sz w:val="22"/>
          <w:szCs w:val="22"/>
        </w:rPr>
        <w:t>7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180DC3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6D0734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bookmarkStart w:id="1" w:name="_GoBack"/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</w:t>
      </w:r>
      <w:bookmarkEnd w:id="1"/>
      <w:r w:rsidRPr="00A467E8">
        <w:rPr>
          <w:rFonts w:ascii="Garamond" w:hAnsi="Garamond" w:cs="Arial"/>
          <w:sz w:val="22"/>
          <w:szCs w:val="22"/>
        </w:rPr>
        <w:t xml:space="preserve">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0E228" w14:textId="77777777" w:rsidR="00F230C8" w:rsidRDefault="00F230C8" w:rsidP="00795AAC">
      <w:r>
        <w:separator/>
      </w:r>
    </w:p>
  </w:endnote>
  <w:endnote w:type="continuationSeparator" w:id="0">
    <w:p w14:paraId="20AF8F85" w14:textId="77777777" w:rsidR="00F230C8" w:rsidRDefault="00F230C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EE05C" w14:textId="77777777" w:rsidR="00F230C8" w:rsidRDefault="00F230C8" w:rsidP="00795AAC">
      <w:r>
        <w:separator/>
      </w:r>
    </w:p>
  </w:footnote>
  <w:footnote w:type="continuationSeparator" w:id="0">
    <w:p w14:paraId="14975B91" w14:textId="77777777" w:rsidR="00F230C8" w:rsidRDefault="00F230C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734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19CB"/>
    <w:rsid w:val="00A436C9"/>
    <w:rsid w:val="00A467E8"/>
    <w:rsid w:val="00A51190"/>
    <w:rsid w:val="00A6168F"/>
    <w:rsid w:val="00A66D1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7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29BQloaoQCTXcmS6NTTeMbtCpHIaJTnQRdmwnVjuIA4=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jd7e1vHHkv8l6IHt3UkPioiLEeKyPb/RkAhtyqicJHI=</DigestValue>
    </Reference>
  </SignedInfo>
  <SignatureValue>K3sgFrsYHBZKnsD+8qD1zN9spHsk+G1eBLR94IUrT83oydtZgkv3sm4q810Ys8Jqcb2Kxi4bP8xB
qEFQzhvHp8NC5Q8S0Q8JVq8eRM4vaPV856VmdKO2uNbyT4XBanQQjicDNOPKB4rKH0IRsck0/t9E
wTbuvEKayNQzJP0EQl5NugKPLQALTCNzhLUTHZakvycjYeUjpuMIj7momafzvD0kwDY/MulEwwHp
BMx44iWWzIjwEU0Pw+IaeOb/qPwH2gqHTSzOXt6OTE/4FP4BYAnFqXPpt5Kd/uApMHOC5nAS7sXm
vhcOtfgy/6FRKcD9FoFQ4Riu/kGfCmhnS3Jq9g==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1B4CINA4f4q5diHff/pLTkOCoFnP/4436T2t2RYCuR4=</DigestValue>
      </Reference>
      <Reference URI="/word/document.xml?ContentType=application/vnd.openxmlformats-officedocument.wordprocessingml.document.main+xml">
        <DigestMethod Algorithm="http://www.w3.org/2001/04/xmlenc#sha256"/>
        <DigestValue>l8tll3jA5ogTf4syNCDaK3bEn9OFvqRgvk+RAHY3FEM=</DigestValue>
      </Reference>
      <Reference URI="/word/endnotes.xml?ContentType=application/vnd.openxmlformats-officedocument.wordprocessingml.endnotes+xml">
        <DigestMethod Algorithm="http://www.w3.org/2001/04/xmlenc#sha256"/>
        <DigestValue>UQ0h5ukL93FQs80lLjHjP1THBed8FI67GltisuvTj3A=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jHSmaatPkjdpY2FE78KPNzH1MiqDbg6izcZJaH/iCH0=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92FWTpza1ocB3g4Fa/QHWSjKDxei1bvuNGT4dR8zciI=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2021-07-12T07:08:26Z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2021-07-12T07:08:26Z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87122-67A8-41A1-B3A1-2F71F0FAC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34</cp:revision>
  <cp:lastPrinted>2018-08-08T13:48:00Z</cp:lastPrinted>
  <dcterms:created xsi:type="dcterms:W3CDTF">2021-03-23T06:31:00Z</dcterms:created>
  <dcterms:modified xsi:type="dcterms:W3CDTF">2021-07-12T07:08:00Z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