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1D793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A419CB">
        <w:rPr>
          <w:rFonts w:ascii="Garamond" w:hAnsi="Garamond"/>
          <w:sz w:val="24"/>
          <w:szCs w:val="24"/>
        </w:rPr>
        <w:t>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1EBEF7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419CB" w:rsidRPr="0080461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https://zakazky.zcu.cz/contract_display_4671.html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61181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180DC3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419CB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0E228" w14:textId="77777777" w:rsidR="00F230C8" w:rsidRDefault="00F230C8" w:rsidP="00795AAC">
      <w:r>
        <w:separator/>
      </w:r>
    </w:p>
  </w:endnote>
  <w:endnote w:type="continuationSeparator" w:id="0">
    <w:p w14:paraId="20AF8F85" w14:textId="77777777" w:rsidR="00F230C8" w:rsidRDefault="00F230C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EE05C" w14:textId="77777777" w:rsidR="00F230C8" w:rsidRDefault="00F230C8" w:rsidP="00795AAC">
      <w:r>
        <w:separator/>
      </w:r>
    </w:p>
  </w:footnote>
  <w:footnote w:type="continuationSeparator" w:id="0">
    <w:p w14:paraId="14975B91" w14:textId="77777777" w:rsidR="00F230C8" w:rsidRDefault="00F230C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7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tY+1+khd1fKW305NvoQ6YahkPYYmGgHj4ysjCCwAY8Y=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8Oje8C+mWObF9dyrkCJUlLwCpTL1AFHf3j6x3EljVOQ=</DigestValue>
    </Reference>
  </SignedInfo>
  <SignatureValue>NvVDpH8GZnuQ3AL0zzFGmq8S20ZOVC35ARUoRl+balLOTWwnNzoPfxvbUZI3VVyvqeFsKjMi+UPa
mTHnoi4JdChQQwKr1Mg8U+bci4UUDTDFThnSbGIRUV/NqZVF4/NGtWxPYaZTFJK0U5VbrvP2QVBl
p+6E0FfNHE22UJJtyTJ0TvZjJSKgYadxYRnw3DjOU04MX//f8hFiL8M3QYxxn/H4PghrtZgVqLba
f30DLvEueKvVuebO0Q0Q/kyVJImiOuUX7RIn0gLygeA/aqxJ8BUUOOGBJh9kxnvcegU5TXnZEuVC
sju9VejS50atSweFoY4hqaWePgR7eiHD2KXvmg==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R19PIOqHHU+jgGtcD9aFMJO+QJu76gLsuS1xUoNwmdg=</DigestValue>
      </Reference>
      <Reference URI="/word/document.xml?ContentType=application/vnd.openxmlformats-officedocument.wordprocessingml.document.main+xml">
        <DigestMethod Algorithm="http://www.w3.org/2001/04/xmlenc#sha256"/>
        <DigestValue>08y8ac5aqNWfItBwe/wVrD6YIMD/9IDXqqtvnQ/JNOE=</DigestValue>
      </Reference>
      <Reference URI="/word/endnotes.xml?ContentType=application/vnd.openxmlformats-officedocument.wordprocessingml.endnotes+xml">
        <DigestMethod Algorithm="http://www.w3.org/2001/04/xmlenc#sha256"/>
        <DigestValue>UQ0h5ukL93FQs80lLjHjP1THBed8FI67GltisuvTj3A=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jHSmaatPkjdpY2FE78KPNzH1MiqDbg6izcZJaH/iCH0=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Tf1C0bvAeTnrqaUgUztCOVsJ2QXszQa7uuYP+tBIlI4=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2021-07-12T06:23:19Z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2021-07-12T06:23:19Z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0D23A-2BA5-4441-828C-A7AC1FE8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33</cp:revision>
  <cp:lastPrinted>2018-08-08T13:48:00Z</cp:lastPrinted>
  <dcterms:created xsi:type="dcterms:W3CDTF">2021-03-23T06:31:00Z</dcterms:created>
  <dcterms:modified xsi:type="dcterms:W3CDTF">2021-07-12T06:23:00Z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