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4F2B8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E437F2">
        <w:rPr>
          <w:rFonts w:ascii="Garamond" w:hAnsi="Garamond"/>
          <w:sz w:val="24"/>
          <w:szCs w:val="24"/>
        </w:rPr>
        <w:t>84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E7B667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437F2" w:rsidRPr="009000C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A3F1E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37F2">
        <w:rPr>
          <w:rFonts w:ascii="Garamond" w:hAnsi="Garamond" w:cs="Arial"/>
          <w:sz w:val="22"/>
          <w:szCs w:val="22"/>
        </w:rPr>
        <w:t>1</w:t>
      </w:r>
      <w:r w:rsidR="00180DC3">
        <w:rPr>
          <w:rFonts w:ascii="Garamond" w:hAnsi="Garamond" w:cs="Arial"/>
          <w:sz w:val="22"/>
          <w:szCs w:val="22"/>
        </w:rPr>
        <w:t>9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80DC3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0D5247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61C4724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B547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48BD646D" w14:textId="755DD0CB" w:rsidR="00B54707" w:rsidRPr="00EB6175" w:rsidRDefault="00B547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</w:t>
      </w:r>
      <w:r>
        <w:rPr>
          <w:rFonts w:ascii="Garamond" w:hAnsi="Garamond" w:cs="Arial"/>
          <w:bCs/>
          <w:sz w:val="22"/>
          <w:szCs w:val="22"/>
        </w:rPr>
        <w:t>2 – Bodové hodnocení procesoru</w:t>
      </w:r>
      <w:bookmarkStart w:id="26" w:name="_GoBack"/>
      <w:bookmarkEnd w:id="26"/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10B57D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3268EC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3D051" w14:textId="77777777" w:rsidR="00B81EAD" w:rsidRDefault="00B81EAD" w:rsidP="00795AAC">
      <w:r>
        <w:separator/>
      </w:r>
    </w:p>
  </w:endnote>
  <w:endnote w:type="continuationSeparator" w:id="0">
    <w:p w14:paraId="7AB05136" w14:textId="77777777" w:rsidR="00B81EAD" w:rsidRDefault="00B81EA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79CC7" w14:textId="77777777" w:rsidR="00B81EAD" w:rsidRDefault="00B81EAD" w:rsidP="00795AAC">
      <w:r>
        <w:separator/>
      </w:r>
    </w:p>
  </w:footnote>
  <w:footnote w:type="continuationSeparator" w:id="0">
    <w:p w14:paraId="14C9D791" w14:textId="77777777" w:rsidR="00B81EAD" w:rsidRDefault="00B81EA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268EC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54707"/>
    <w:rsid w:val="00B64919"/>
    <w:rsid w:val="00B75A72"/>
    <w:rsid w:val="00B81EA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37F2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nXqNayUk2O8t2LPqZHIny9FMe++/ELvExqSb8CoZrU8=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jX8/lPIxc2u2AyREZ2jKzT/fL3sEnetvaJPKSttUuRQ=</DigestValue>
    </Reference>
  </SignedInfo>
  <SignatureValue>JIs4heJsvPmhymj24WzvwtLcGaIjccUg48MoCg/GID0/vYWDx8MNeAjdP2HN9rf+Hugp70epeP1q
3jBzoRKzC0RgG31j9avVk3hwP9cjY6kuHpUJc6Yu0/XVgyzaByQZ48NeTG3GH0XgItBhNCcGv5F5
d+/J5LSAZq0RYyTXR8qMT3vla1wE2rXGNMZH45ODE0y2ac4cHtaLjycv3iN8sGT0dfZ6ZpTUmhhL
DY4IyIdJJxzN0rovdlsl/k+vgtgF2G6z3DRBClm306xsSNXYnjx2HAKqn4pJYHHEyUxHi2JF8WTm
U1y6IhAo3LygywlZP6me9VKW9tlerz4m/XoZcw==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CBiLPYZOTMmP4EWTRVlQ7m1g98oxCffuchUzRY0qZ+Q=</DigestValue>
      </Reference>
      <Reference URI="/word/document.xml?ContentType=application/vnd.openxmlformats-officedocument.wordprocessingml.document.main+xml">
        <DigestMethod Algorithm="http://www.w3.org/2001/04/xmlenc#sha256"/>
        <DigestValue>uS7ccaL7aJVo21ZKi8tZETyyNtAn0ffMeeHwVNkI5TA=</DigestValue>
      </Reference>
      <Reference URI="/word/endnotes.xml?ContentType=application/vnd.openxmlformats-officedocument.wordprocessingml.endnotes+xml">
        <DigestMethod Algorithm="http://www.w3.org/2001/04/xmlenc#sha256"/>
        <DigestValue>Ymf+6PvAr7gESaBq6+RtOe2Yj5mZ0lbz3uLVDG4Q1bw=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Hevp2doruA3pLGJ+y1wmAEPU43I+pFBW9F3FjF8hXH8=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8B4sWFastKSDMie034sSrt16FRfikEvFi54NEw8QiUs=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2021-07-07T06:37:22Z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2021-07-07T06:37:22Z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73429-BF4C-4D0E-8728-68735FD4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2166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34</cp:revision>
  <cp:lastPrinted>2018-08-08T13:48:00Z</cp:lastPrinted>
  <dcterms:created xsi:type="dcterms:W3CDTF">2021-03-23T06:31:00Z</dcterms:created>
  <dcterms:modified xsi:type="dcterms:W3CDTF">2021-07-07T06:37:00Z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