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8222AB2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110685">
        <w:rPr>
          <w:rFonts w:ascii="Garamond" w:hAnsi="Garamond"/>
          <w:sz w:val="24"/>
          <w:szCs w:val="24"/>
        </w:rPr>
        <w:t>7</w:t>
      </w:r>
      <w:r w:rsidR="00F83A05">
        <w:rPr>
          <w:rFonts w:ascii="Garamond" w:hAnsi="Garamond"/>
          <w:sz w:val="24"/>
          <w:szCs w:val="24"/>
        </w:rPr>
        <w:t>1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4F080ECC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136A9A" w:rsidRPr="00643A0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https://zakazky.zcu.cz/contract_display_4655.html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FDB3C2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86FC9">
        <w:rPr>
          <w:rFonts w:ascii="Garamond" w:hAnsi="Garamond" w:cs="Arial"/>
          <w:sz w:val="22"/>
          <w:szCs w:val="22"/>
        </w:rPr>
        <w:t>0</w:t>
      </w:r>
      <w:r w:rsidR="00180DC3">
        <w:rPr>
          <w:rFonts w:ascii="Garamond" w:hAnsi="Garamond" w:cs="Arial"/>
          <w:sz w:val="22"/>
          <w:szCs w:val="22"/>
        </w:rPr>
        <w:t>9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A86FC9">
        <w:rPr>
          <w:rFonts w:ascii="Garamond" w:hAnsi="Garamond" w:cs="Arial"/>
          <w:sz w:val="22"/>
          <w:szCs w:val="22"/>
        </w:rPr>
        <w:t>7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</w:t>
      </w:r>
      <w:r w:rsidR="00F83A05">
        <w:rPr>
          <w:rFonts w:ascii="Garamond" w:hAnsi="Garamond" w:cs="Arial"/>
          <w:sz w:val="22"/>
          <w:szCs w:val="22"/>
        </w:rPr>
        <w:t>10</w:t>
      </w:r>
      <w:r w:rsidR="004960B8">
        <w:rPr>
          <w:rFonts w:ascii="Garamond" w:hAnsi="Garamond" w:cs="Arial"/>
          <w:sz w:val="22"/>
          <w:szCs w:val="22"/>
        </w:rPr>
        <w:t>:</w:t>
      </w:r>
      <w:r w:rsidR="00110685">
        <w:rPr>
          <w:rFonts w:ascii="Garamond" w:hAnsi="Garamond" w:cs="Arial"/>
          <w:sz w:val="22"/>
          <w:szCs w:val="22"/>
        </w:rPr>
        <w:t>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20F483" w14:textId="77777777" w:rsidR="0029036B" w:rsidRDefault="0029036B" w:rsidP="00795AAC">
      <w:r>
        <w:separator/>
      </w:r>
    </w:p>
  </w:endnote>
  <w:endnote w:type="continuationSeparator" w:id="0">
    <w:p w14:paraId="10D674A5" w14:textId="77777777" w:rsidR="0029036B" w:rsidRDefault="0029036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726B59" w14:textId="77777777" w:rsidR="0029036B" w:rsidRDefault="0029036B" w:rsidP="00795AAC">
      <w:r>
        <w:separator/>
      </w:r>
    </w:p>
  </w:footnote>
  <w:footnote w:type="continuationSeparator" w:id="0">
    <w:p w14:paraId="7543D460" w14:textId="77777777" w:rsidR="0029036B" w:rsidRDefault="0029036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6122"/>
    <w:rsid w:val="000C0FC8"/>
    <w:rsid w:val="000D05C8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36A9A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0ADA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94B93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3A05"/>
    <w:rsid w:val="00F87979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55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HG5G3wd7xyjxRfgM7CTWR8cOKvB42Ngz7XGyMfg6csY=</DigestValue>
    </Reference>
    <Reference Type="http://www.w3.org/2000/09/xmldsig#Object" URI="#idOfficeObject">
      <DigestMethod Algorithm="http://www.w3.org/2001/04/xmlenc#sha256"/>
      <DigestValue>azyOh4sL0cUVQEUc1uBpOgbWRJvXCgn0gNSzXJWnt/c=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6d1LvIUICyG7y9KXcKwqK5LwNO4y2ywURTVmnR6KcXo=</DigestValue>
    </Reference>
  </SignedInfo>
  <SignatureValue>i80CnyHncNksli/7gwdmHChERpRf8+Rfm+O+MPr35j3eMUf4WBLHg8iSK/vCgGPPYvHbNPrWPjSy
9MUjuyDyWKmDBBchiaP8fwlzUFVWrEk2P7U/WtKnjDwtEi656W3UlToOzb7N2Tbt8RA+l3+OGJqt
JlFb5QHWdBSs66hl9f/0I+biCNEh0MXWT/xYYH3YOwC4VAGCInmeWDu6UQgOP7op0uS4f8Thn0hp
4MReU8+ZxDAEWsSquOIcya5cmyqpJQTMQ1R/YSQ3nk+o1trSwzoFDN4bJoEcLCpYGQjDiKgkNIyu
uHCxrlQ5v4BRJP5WXe/hmkXNY/PplFtN128e7w==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uT+u4I7LBtolsl0kba9tNjceQpdnSzTmn5VBVhMCZ9s=</DigestValue>
      </Reference>
      <Reference URI="/word/document.xml?ContentType=application/vnd.openxmlformats-officedocument.wordprocessingml.document.main+xml">
        <DigestMethod Algorithm="http://www.w3.org/2001/04/xmlenc#sha256"/>
        <DigestValue>I9VJB0t7MfKMHvcJlnQ+4F1I17YLwDpLNX1knmJfZFc=</DigestValue>
      </Reference>
      <Reference URI="/word/endnotes.xml?ContentType=application/vnd.openxmlformats-officedocument.wordprocessingml.endnotes+xml">
        <DigestMethod Algorithm="http://www.w3.org/2001/04/xmlenc#sha256"/>
        <DigestValue>g24bO92ACkq1QoXUNRRWT71eifmvgxxlQQ94xkw3wQQ=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VV5J1F+n5BIVrKPgxewvol4KmJbvuxOpUU25tusFYcs=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LjZCodXUfirOT1/EHV0+KEAGBJC65QsgcHOaqQgubYI=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2021-06-28T11:05:55Z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16.0.10375/14</OfficeVersion>
          <ApplicationVersion>16.0.10375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2021-06-28T11:05:55Z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371460-EA06-44BC-90B8-5044A1CDA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33</cp:revision>
  <cp:lastPrinted>2018-08-08T13:48:00Z</cp:lastPrinted>
  <dcterms:created xsi:type="dcterms:W3CDTF">2021-03-23T06:31:00Z</dcterms:created>
  <dcterms:modified xsi:type="dcterms:W3CDTF">2021-06-28T11:05:00Z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