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569E86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110685">
        <w:rPr>
          <w:rFonts w:ascii="Garamond" w:hAnsi="Garamond"/>
          <w:sz w:val="24"/>
          <w:szCs w:val="24"/>
        </w:rPr>
        <w:t>7</w:t>
      </w:r>
      <w:r w:rsidR="000D5247">
        <w:rPr>
          <w:rFonts w:ascii="Garamond" w:hAnsi="Garamond"/>
          <w:sz w:val="24"/>
          <w:szCs w:val="24"/>
        </w:rPr>
        <w:t>3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5D1E6A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D5247" w:rsidRPr="00F86F8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https://zakazky.zcu.cz/contract_display_4657.html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160EAF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6FC9">
        <w:rPr>
          <w:rFonts w:ascii="Garamond" w:hAnsi="Garamond" w:cs="Arial"/>
          <w:sz w:val="22"/>
          <w:szCs w:val="22"/>
        </w:rPr>
        <w:t>0</w:t>
      </w:r>
      <w:r w:rsidR="00180DC3">
        <w:rPr>
          <w:rFonts w:ascii="Garamond" w:hAnsi="Garamond" w:cs="Arial"/>
          <w:sz w:val="22"/>
          <w:szCs w:val="22"/>
        </w:rPr>
        <w:t>9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180DC3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0D5247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6D143" w14:textId="77777777" w:rsidR="000B52D4" w:rsidRDefault="000B52D4" w:rsidP="00795AAC">
      <w:r>
        <w:separator/>
      </w:r>
    </w:p>
  </w:endnote>
  <w:endnote w:type="continuationSeparator" w:id="0">
    <w:p w14:paraId="4B319D10" w14:textId="77777777" w:rsidR="000B52D4" w:rsidRDefault="000B52D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5DB03" w14:textId="77777777" w:rsidR="000B52D4" w:rsidRDefault="000B52D4" w:rsidP="00795AAC">
      <w:r>
        <w:separator/>
      </w:r>
    </w:p>
  </w:footnote>
  <w:footnote w:type="continuationSeparator" w:id="0">
    <w:p w14:paraId="489E3BEE" w14:textId="77777777" w:rsidR="000B52D4" w:rsidRDefault="000B52D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5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yZydMAbuwS+syIfmGW64NuVJAEbNk+RpKBoMiSfZeJ0=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nP+5bBhOm8xb5Z+4YMrG2atJ9hRUQRKpdQoKPhx/2+A=</DigestValue>
    </Reference>
  </SignedInfo>
  <SignatureValue>MTot9U0jd+oNy1gm9lCEJgQrPKSEKDTWwuqJAbNmZxTRuVIBDBqKgJqiYdHqZfLs/3d7WhzG/9iG
bLLerexkH2HKDpJ8eVs9kDbKFqBAJ7nCqrp8WspaZTpFMkRi5cyR+BdSa/8gYwy3xXuokQdlkipn
tpQmnakQT2SQtBrLT8k/XaXiTUSK9/3i3Ea6/EEpKzltTcC+UelcTfn4/pN1GTo5pXgqyerMZ/04
LRS0P7j6HY1Dn/B6edZ0GPPGO9dV7zzFGJ+3d80ZVvpok5X2BxpI/zsjBtHsH++N1RDBvLnex5Ki
1NUSUJAOSQ21SecuWF6vCHlB08CJ6SyuV8IfOQ==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Oq7LHilZa1RC33ZGHs+hZlrh6dwWGW8bKHrbxu9S8tE=</DigestValue>
      </Reference>
      <Reference URI="/word/document.xml?ContentType=application/vnd.openxmlformats-officedocument.wordprocessingml.document.main+xml">
        <DigestMethod Algorithm="http://www.w3.org/2001/04/xmlenc#sha256"/>
        <DigestValue>SdbTaR9IS8/AJLNEV6Jt/L2FGjQvL90io/20RN2NAvQ=</DigestValue>
      </Reference>
      <Reference URI="/word/endnotes.xml?ContentType=application/vnd.openxmlformats-officedocument.wordprocessingml.endnotes+xml">
        <DigestMethod Algorithm="http://www.w3.org/2001/04/xmlenc#sha256"/>
        <DigestValue>3I1tmS+ALoLp9H9le2VbA7u0QicUfzaPF0IFENNvp8s=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LA+G4slpsMfk46UxVMwJxCvk5aUYoJMs+keEO7By1fw=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Dkkwj9SOJwFbKoY/TblZXrufxpcSqzMtN7/kiqyFFkY=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2021-06-28T10:41:58Z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2021-06-28T10:41:58Z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21699-43D6-470F-A3D5-59DC658E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32</cp:revision>
  <cp:lastPrinted>2018-08-08T13:48:00Z</cp:lastPrinted>
  <dcterms:created xsi:type="dcterms:W3CDTF">2021-03-23T06:31:00Z</dcterms:created>
  <dcterms:modified xsi:type="dcterms:W3CDTF">2021-06-28T10:40:00Z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