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5D34598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8F13FB">
        <w:rPr>
          <w:rFonts w:ascii="Garamond" w:hAnsi="Garamond"/>
          <w:sz w:val="24"/>
          <w:szCs w:val="24"/>
        </w:rPr>
        <w:t>0</w:t>
      </w:r>
      <w:r w:rsidR="00110685">
        <w:rPr>
          <w:rFonts w:ascii="Garamond" w:hAnsi="Garamond"/>
          <w:sz w:val="24"/>
          <w:szCs w:val="24"/>
        </w:rPr>
        <w:t>7</w:t>
      </w:r>
      <w:r w:rsidR="00180DC3">
        <w:rPr>
          <w:rFonts w:ascii="Garamond" w:hAnsi="Garamond"/>
          <w:sz w:val="24"/>
          <w:szCs w:val="24"/>
        </w:rPr>
        <w:t>2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5BF458D8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80DC3" w:rsidRPr="00B72F5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https://zakazky.zcu.cz/contract_display_4656.html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F0C37DB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86FC9">
        <w:rPr>
          <w:rFonts w:ascii="Garamond" w:hAnsi="Garamond" w:cs="Arial"/>
          <w:sz w:val="22"/>
          <w:szCs w:val="22"/>
        </w:rPr>
        <w:t>0</w:t>
      </w:r>
      <w:r w:rsidR="00180DC3">
        <w:rPr>
          <w:rFonts w:ascii="Garamond" w:hAnsi="Garamond" w:cs="Arial"/>
          <w:sz w:val="22"/>
          <w:szCs w:val="22"/>
        </w:rPr>
        <w:t>9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</w:t>
      </w:r>
      <w:r w:rsidR="00A86FC9">
        <w:rPr>
          <w:rFonts w:ascii="Garamond" w:hAnsi="Garamond" w:cs="Arial"/>
          <w:sz w:val="22"/>
          <w:szCs w:val="22"/>
        </w:rPr>
        <w:t>7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="00954748">
        <w:rPr>
          <w:rFonts w:ascii="Garamond" w:hAnsi="Garamond" w:cs="Arial"/>
          <w:sz w:val="22"/>
          <w:szCs w:val="22"/>
        </w:rPr>
        <w:t xml:space="preserve"> </w:t>
      </w:r>
      <w:r w:rsidR="00180DC3">
        <w:rPr>
          <w:rFonts w:ascii="Garamond" w:hAnsi="Garamond" w:cs="Arial"/>
          <w:sz w:val="22"/>
          <w:szCs w:val="22"/>
        </w:rPr>
        <w:t>09</w:t>
      </w:r>
      <w:r w:rsidR="004960B8">
        <w:rPr>
          <w:rFonts w:ascii="Garamond" w:hAnsi="Garamond" w:cs="Arial"/>
          <w:sz w:val="22"/>
          <w:szCs w:val="22"/>
        </w:rPr>
        <w:t>:</w:t>
      </w:r>
      <w:r w:rsidR="00110685">
        <w:rPr>
          <w:rFonts w:ascii="Garamond" w:hAnsi="Garamond" w:cs="Arial"/>
          <w:sz w:val="22"/>
          <w:szCs w:val="22"/>
        </w:rPr>
        <w:t>0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bookmarkStart w:id="4" w:name="_GoBack"/>
      <w:bookmarkEnd w:id="4"/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 xml:space="preserve">adavatel požaduje, </w:t>
      </w:r>
      <w:proofErr w:type="gramStart"/>
      <w:r w:rsidR="00113AA6" w:rsidRPr="005E2BAD">
        <w:rPr>
          <w:rFonts w:ascii="Garamond" w:hAnsi="Garamond"/>
          <w:sz w:val="22"/>
          <w:szCs w:val="22"/>
        </w:rPr>
        <w:t>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</w:t>
      </w:r>
      <w:proofErr w:type="gramEnd"/>
      <w:r w:rsidR="00204A15">
        <w:rPr>
          <w:rFonts w:ascii="Garamond" w:hAnsi="Garamond"/>
          <w:sz w:val="22"/>
          <w:szCs w:val="22"/>
        </w:rPr>
        <w:t xml:space="preserve">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20F483" w14:textId="77777777" w:rsidR="0029036B" w:rsidRDefault="0029036B" w:rsidP="00795AAC">
      <w:r>
        <w:separator/>
      </w:r>
    </w:p>
  </w:endnote>
  <w:endnote w:type="continuationSeparator" w:id="0">
    <w:p w14:paraId="10D674A5" w14:textId="77777777" w:rsidR="0029036B" w:rsidRDefault="0029036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3F83F99A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8F13FB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26B59" w14:textId="77777777" w:rsidR="0029036B" w:rsidRDefault="0029036B" w:rsidP="00795AAC">
      <w:r>
        <w:separator/>
      </w:r>
    </w:p>
  </w:footnote>
  <w:footnote w:type="continuationSeparator" w:id="0">
    <w:p w14:paraId="7543D460" w14:textId="77777777" w:rsidR="0029036B" w:rsidRDefault="0029036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6122"/>
    <w:rsid w:val="000C0FC8"/>
    <w:rsid w:val="000D05C8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B026E"/>
    <w:rsid w:val="002B1F00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68DB"/>
    <w:rsid w:val="004B779A"/>
    <w:rsid w:val="004D005B"/>
    <w:rsid w:val="004D1497"/>
    <w:rsid w:val="004D64CE"/>
    <w:rsid w:val="004D78EC"/>
    <w:rsid w:val="004E0ADA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94B93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A33"/>
    <w:rsid w:val="00D7497E"/>
    <w:rsid w:val="00D81325"/>
    <w:rsid w:val="00D9272D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71F"/>
    <w:rsid w:val="00E66C11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656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rUGRhZ57Lv2hlZ8VmNi/OJZz8KMOBXIMwF7nqyZuMzA=</DigestValue>
    </Reference>
    <Reference Type="http://www.w3.org/2000/09/xmldsig#Object" URI="#idOfficeObject">
      <DigestMethod Algorithm="http://www.w3.org/2001/04/xmlenc#sha256"/>
      <DigestValue>azyOh4sL0cUVQEUc1uBpOgbWRJvXCgn0gNSzXJWnt/c=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GmGixtfR1uZHZ2ggLoYOVniASoMlaO4/v7UPuwnYZng=</DigestValue>
    </Reference>
  </SignedInfo>
  <SignatureValue>iztgUOl9amNZ5ZUQi5fKu0X0OtxIWDz5PyDGyBlV8lM8sLaxMi6oOXAX9kUfDBHa43j1xY8t0tF5
4e256PLJWCXK++cbKD+unJptAV+ISLHi7vg4InsPx5+g/jhOsvapRGXwkoKvdE+uaYw8kO6EYmFA
XS9k6+VWE7RWfYdn8c/pBiBjH7Ww8AgoCgpUorJOEekEWuY8gU4ardKYPkfOue9xidcbmlHtZUBE
Xf8iRNjiwikBv89zC9J9in9/gEgVz8+PImVko8pWQhejdnf9l3+gbhipzTRNXuCjhRGgYOxow2PT
eLIy3jGsGSl+jD7tnnDmaHoCiHSk2Cr/d3gQRg==</SignatureValue>
  <KeyInfo>
    <X509Data>
      <X509Certificate>MIIInjCCBoagAwIBAgIEAVQuPjANBgkqhkiG9w0BAQsFADBpMQswCQYDVQQGEwJDWjEXMBUGA1UEYRMOTlRSQ1otNDcxMTQ5ODMxHTAbBgNVBAoMFMSMZXNrw6EgcG/FoXRhLCBzLnAuMSIwIAYDVQQDExlQb3N0U2lnbnVtIFF1YWxpZmllZCBDQSA0MB4XDTIwMTIwNzE0NTcyM1oXDTIxMTIyNzE0NTc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ww0dblaRsVAsd1x+FraBUbVT9SStj62eRxQtcleUoT1uwMtZAE/l/pqaLvLT/BviTzT8XNauud5W1oGG3440yzNJKdlH8ZoP2fgYwRkjeJ/i4A8JCDbLlYEU2eo6CFMKCDV/qAY94CUXSoQh2liT95rt5o4A6Dua2fvUgIdH7s4pHGgdUnbneTFqnO0EbGIdufnxHmazOqMKn1oj+tAoOV1EvewH9j+gRlIBFtst89bnYXXD6u0xoIyBv6OVphr/VwdWJSML/vSuRRvX7tfR+XGDtk53+iYQqFm4XvGCxl+EdKUasktlH6nYyjMw/kj0y9sHCFuo4nEepA+JzB4G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bpejmPazdVj8rzpOrfykwyWjmBmAaUxiJlHHmdLm8/k=</DigestValue>
      </Reference>
      <Reference URI="/word/document.xml?ContentType=application/vnd.openxmlformats-officedocument.wordprocessingml.document.main+xml">
        <DigestMethod Algorithm="http://www.w3.org/2001/04/xmlenc#sha256"/>
        <DigestValue>dD933vH8KHI5PxehkQBlBSVgpIQnSKfVO0R9h+huxJs=</DigestValue>
      </Reference>
      <Reference URI="/word/endnotes.xml?ContentType=application/vnd.openxmlformats-officedocument.wordprocessingml.endnotes+xml">
        <DigestMethod Algorithm="http://www.w3.org/2001/04/xmlenc#sha256"/>
        <DigestValue>g24bO92ACkq1QoXUNRRWT71eifmvgxxlQQ94xkw3wQQ=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FY4KvXj0GVuFYbOH5ekK8eXnheguooXM5D2dyliHb8A=</DigestValue>
      </Reference>
      <Reference URI="/word/footnotes.xml?ContentType=application/vnd.openxmlformats-officedocument.wordprocessingml.footnotes+xml">
        <DigestMethod Algorithm="http://www.w3.org/2001/04/xmlenc#sha256"/>
        <DigestValue>VV5J1F+n5BIVrKPgxewvol4KmJbvuxOpUU25tusFYcs=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JEE6DeV47yFSsPrcKf5ggzy+mHAhe2Rz+BAoF61nMV0=</DigestValue>
      </Reference>
      <Reference URI="/word/styles.xml?ContentType=application/vnd.openxmlformats-officedocument.wordprocessingml.styles+xml">
        <DigestMethod Algorithm="http://www.w3.org/2001/04/xmlenc#sha256"/>
        <DigestValue>sOzxO5ZJGaYteBde6ggFWgXhQ15hvfpe9df4YoQUmc0=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2021-06-28T09:53:50Z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16.0.10375/14</OfficeVersion>
          <ApplicationVersion>16.0.10375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2021-06-28T09:53:50Z</xd:SigningTime>
          <xd:SigningCertificate>
            <xd:Cert>
              <xd:CertDigest>
                <DigestMethod Algorithm="http://www.w3.org/2001/04/xmlenc#sha256"/>
                <DigestValue>SIGu5+bWgUsftz4F/SqjvO56zesoJpAJckrpTagpdDM=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A0D1C7-92DF-41BC-98E6-8938E152E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31</cp:revision>
  <cp:lastPrinted>2018-08-08T13:48:00Z</cp:lastPrinted>
  <dcterms:created xsi:type="dcterms:W3CDTF">2021-03-23T06:31:00Z</dcterms:created>
  <dcterms:modified xsi:type="dcterms:W3CDTF">2021-06-28T09:53:00Z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