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DA9CD8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042CEE">
        <w:rPr>
          <w:rFonts w:ascii="Garamond" w:hAnsi="Garamond"/>
          <w:sz w:val="24"/>
          <w:szCs w:val="24"/>
        </w:rPr>
        <w:t>6</w:t>
      </w:r>
      <w:r w:rsidR="005D1A6F">
        <w:rPr>
          <w:rFonts w:ascii="Garamond" w:hAnsi="Garamond"/>
          <w:sz w:val="24"/>
          <w:szCs w:val="24"/>
        </w:rPr>
        <w:t>9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03F869B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D1A6F" w:rsidRPr="00A7362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https://zakazky.zcu.cz/contract_display_4646.html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2A952B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86FC9">
        <w:rPr>
          <w:rFonts w:ascii="Garamond" w:hAnsi="Garamond" w:cs="Arial"/>
          <w:sz w:val="22"/>
          <w:szCs w:val="22"/>
        </w:rPr>
        <w:t>07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5D1A6F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2E53C3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AF761" w14:textId="77777777" w:rsidR="002550BB" w:rsidRDefault="002550BB" w:rsidP="00795AAC">
      <w:r>
        <w:separator/>
      </w:r>
    </w:p>
  </w:endnote>
  <w:endnote w:type="continuationSeparator" w:id="0">
    <w:p w14:paraId="1FE04E29" w14:textId="77777777" w:rsidR="002550BB" w:rsidRDefault="002550B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6A50B" w14:textId="77777777" w:rsidR="002550BB" w:rsidRDefault="002550BB" w:rsidP="00795AAC">
      <w:r>
        <w:separator/>
      </w:r>
    </w:p>
  </w:footnote>
  <w:footnote w:type="continuationSeparator" w:id="0">
    <w:p w14:paraId="7F110469" w14:textId="77777777" w:rsidR="002550BB" w:rsidRDefault="002550B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0BB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D1A6F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4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I1CAowEe+yxFKMQOpZ6CjzKL0obf88Vh+Xk1vffakAg=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zWckVbb4kCIwoDZrNqDf4+e7hT7B04eKJOy34S3HbAk=</DigestValue>
    </Reference>
  </SignedInfo>
  <SignatureValue>BRkVb7zQ+Xp1xkW/eFZDxDhPBKn2yIoP2+T2GCXaljFoxClIf7VVDF3LARCgQSgfP/GQ4ovcnd/4
z1B6zu+DcBU8MZJPe3NvoJ5pRpcVzrH0RTuFnplKVB3QXRfXI/tnU8syZCydAnap9S0sSEy9m9i+
UJGEbw7rUCz2ZvLMmnx+PTjziEh2JwNEKyqxfuPxm+SlpzAAN+wIEg6ppGVzD3dT/PqnhD1qBESd
hNumt0TMmoxXfD4NlKxEbEwK+7K/eBZ2w9RhZXp2wtcv02HkdhOWit0AeafuHmYvL21iKC/4ETjd
T26rTEkgP8aRJ0yVTEBrIMEq1w3+pvHcJDHgrg==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TKaHC7nS/s7438WJmKdHjQTJ05vjYl8JzHtCcdd/AhI=</DigestValue>
      </Reference>
      <Reference URI="/word/document.xml?ContentType=application/vnd.openxmlformats-officedocument.wordprocessingml.document.main+xml">
        <DigestMethod Algorithm="http://www.w3.org/2001/04/xmlenc#sha256"/>
        <DigestValue>+RB4C5EoSbzp4UQswlVs+ih85zR7/9qQjEnz4LEMDyI=</DigestValue>
      </Reference>
      <Reference URI="/word/endnotes.xml?ContentType=application/vnd.openxmlformats-officedocument.wordprocessingml.endnotes+xml">
        <DigestMethod Algorithm="http://www.w3.org/2001/04/xmlenc#sha256"/>
        <DigestValue>NUdQ6k9XHGYg2VHMbyCxaOA5UggpLMvw2/O/dB2FU8M=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gCRwCKwQAmWZaNPLAJXAaVvFF+KMpy+3TsAY7MRlRNQ=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uTAPiAL7THJ0hYtscIL/FbkyGaFmc4zLTWCBv7YP4Vs=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2021-06-22T08:46:11Z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2021-06-22T08:46:11Z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EC62D-D8FB-445B-9D6E-15499DB76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30</cp:revision>
  <cp:lastPrinted>2018-08-08T13:48:00Z</cp:lastPrinted>
  <dcterms:created xsi:type="dcterms:W3CDTF">2021-03-23T06:31:00Z</dcterms:created>
  <dcterms:modified xsi:type="dcterms:W3CDTF">2021-06-22T08:46:00Z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