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350F02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110685">
        <w:rPr>
          <w:rFonts w:ascii="Garamond" w:hAnsi="Garamond"/>
          <w:sz w:val="24"/>
          <w:szCs w:val="24"/>
        </w:rPr>
        <w:t>70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CBCC93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10685" w:rsidRPr="00630DA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https://zakazky.zcu.cz/contract_display_4645.html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141569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6FC9">
        <w:rPr>
          <w:rFonts w:ascii="Garamond" w:hAnsi="Garamond" w:cs="Arial"/>
          <w:sz w:val="22"/>
          <w:szCs w:val="22"/>
        </w:rPr>
        <w:t>07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110685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110685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CF28C" w14:textId="77777777" w:rsidR="00EA6FA7" w:rsidRDefault="00EA6FA7" w:rsidP="00795AAC">
      <w:r>
        <w:separator/>
      </w:r>
    </w:p>
  </w:endnote>
  <w:endnote w:type="continuationSeparator" w:id="0">
    <w:p w14:paraId="21044E65" w14:textId="77777777" w:rsidR="00EA6FA7" w:rsidRDefault="00EA6FA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BEE9B" w14:textId="77777777" w:rsidR="00EA6FA7" w:rsidRDefault="00EA6FA7" w:rsidP="00795AAC">
      <w:r>
        <w:separator/>
      </w:r>
    </w:p>
  </w:footnote>
  <w:footnote w:type="continuationSeparator" w:id="0">
    <w:p w14:paraId="162CC16A" w14:textId="77777777" w:rsidR="00EA6FA7" w:rsidRDefault="00EA6FA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4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iJaxLYFrGtZO/zFy6TlWjj/PocC+dmfAIBG1r0nYXbg=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l+IU1+FLSenen9uJF3En9kwsLn/3IRU+kcEzpVsGjl4=</DigestValue>
    </Reference>
  </SignedInfo>
  <SignatureValue>GUM6J8IZ60/qMZnAcyOwYKD+jn/rv3gwQHCV7pUb3BwWyWrjz21NOhCYAbFycuQISbaq01W4vhuw
D608maFuJ1z2TKjUiDA0ozezB/dTJIaE7zCNlX/zSZ6a+Rbr8m9zC2qK7l80l19kKlwfIDRa8D+N
7RqBRjsb8YkrAar4d/V4WhY2BV6Li3OblfT9WqUyTNl3Ubicrx/7hTt7iTHRKpA4os5DWlzN8Cg+
6fT+iEMWFK8VIzmkOspYzK2vsRaPmFJx5QGVcgd/GQW+xjlIxVA6GW+80ltHy27l5bkvMJfjDlZw
/9PqCxXl5sA0H4w3bApbcfVgFV246CdaNVI8lA==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SduFp4baBRchBUgSZa2LK+skcbpNG431rLCqjf9Hqlg=</DigestValue>
      </Reference>
      <Reference URI="/word/document.xml?ContentType=application/vnd.openxmlformats-officedocument.wordprocessingml.document.main+xml">
        <DigestMethod Algorithm="http://www.w3.org/2001/04/xmlenc#sha256"/>
        <DigestValue>FkXenLuwcoRjj6nvRdyNqUA87HbQEmPkMD1SFNtbtW0=</DigestValue>
      </Reference>
      <Reference URI="/word/endnotes.xml?ContentType=application/vnd.openxmlformats-officedocument.wordprocessingml.endnotes+xml">
        <DigestMethod Algorithm="http://www.w3.org/2001/04/xmlenc#sha256"/>
        <DigestValue>m8qoWNd+xSdyDbYUVVEQ2xXIqgG2RA9D5tuqLM46EtQ=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7F5TQHWGol/kJVesxpYh/U7G1sIMoWlDr1CY8f4OHpg=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gfW6j7X9Q2+Eun4cTYdFRWfEcFZD+ChybuD4oxvdQwQ=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2021-06-22T07:40:28Z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2021-06-22T07:40:28Z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BB456-B1C4-40D6-A9E8-E3DEB6E3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30</cp:revision>
  <cp:lastPrinted>2018-08-08T13:48:00Z</cp:lastPrinted>
  <dcterms:created xsi:type="dcterms:W3CDTF">2021-03-23T06:31:00Z</dcterms:created>
  <dcterms:modified xsi:type="dcterms:W3CDTF">2021-06-22T07:40:00Z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