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C4B8ED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042CEE">
        <w:rPr>
          <w:rFonts w:ascii="Garamond" w:hAnsi="Garamond"/>
          <w:sz w:val="24"/>
          <w:szCs w:val="24"/>
        </w:rPr>
        <w:t>6</w:t>
      </w:r>
      <w:r w:rsidR="002E53C3">
        <w:rPr>
          <w:rFonts w:ascii="Garamond" w:hAnsi="Garamond"/>
          <w:sz w:val="24"/>
          <w:szCs w:val="24"/>
        </w:rPr>
        <w:t>8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3A8F94A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E53C3" w:rsidRPr="00A05FE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https://zakazky.zcu.cz/contract_display_4644.html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646328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6FC9">
        <w:rPr>
          <w:rFonts w:ascii="Garamond" w:hAnsi="Garamond" w:cs="Arial"/>
          <w:sz w:val="22"/>
          <w:szCs w:val="22"/>
        </w:rPr>
        <w:t>07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0507AD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2E53C3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EEB8C" w14:textId="77777777" w:rsidR="00FA7FB2" w:rsidRDefault="00FA7FB2" w:rsidP="00795AAC">
      <w:r>
        <w:separator/>
      </w:r>
    </w:p>
  </w:endnote>
  <w:endnote w:type="continuationSeparator" w:id="0">
    <w:p w14:paraId="176E2264" w14:textId="77777777" w:rsidR="00FA7FB2" w:rsidRDefault="00FA7FB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5D8CA" w14:textId="77777777" w:rsidR="00FA7FB2" w:rsidRDefault="00FA7FB2" w:rsidP="00795AAC">
      <w:r>
        <w:separator/>
      </w:r>
    </w:p>
  </w:footnote>
  <w:footnote w:type="continuationSeparator" w:id="0">
    <w:p w14:paraId="251BBF24" w14:textId="77777777" w:rsidR="00FA7FB2" w:rsidRDefault="00FA7FB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4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YUdCUfGcrGL6b7jditYEREzhl+/jm7nOdEintCdoBcs=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DbEYUGSGbhjHGzgudepULbrQUz32pjRT/esMsh1Hcvs=</DigestValue>
    </Reference>
  </SignedInfo>
  <SignatureValue>MwQ+7oegZMJP3I/gezghym3KZGejSII+jFDsyavfpD4hIsiliTmq0beaw9+WfHfTJBAzGb322kDP
LCsxD4ljiku17YnEKWbJzOzo0UlNeSmtdmE7HY10513yxAWxolBn3KWpqxSIsk3dy9KcqrK0VcPd
EZfs1C9KhVcBXQdpnNEw1ZeXH1f70UNdn0VIVPXa0BFN8nkORODe4xT8yCuZGCRPHKwkBjFQ+2Zx
ZtddBqqYyoPHxkEB3TFbelMJNPQikia13y6qrCajXMqb+7hwPMVt7XR2j0jE0q/qGJV7uV4byLnj
zZTji5lPyEUYztLNJycIuQ1h9B7ffBZOIO9B1A==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sw5/NHCW+H83jYLEDHS86w6z2rB6a2YpQAWLIvgyuwM=</DigestValue>
      </Reference>
      <Reference URI="/word/document.xml?ContentType=application/vnd.openxmlformats-officedocument.wordprocessingml.document.main+xml">
        <DigestMethod Algorithm="http://www.w3.org/2001/04/xmlenc#sha256"/>
        <DigestValue>P09AQ4biK9RZ66OmU3zrhw7UA4wW9B3x3xA5a8mgKDQ=</DigestValue>
      </Reference>
      <Reference URI="/word/endnotes.xml?ContentType=application/vnd.openxmlformats-officedocument.wordprocessingml.endnotes+xml">
        <DigestMethod Algorithm="http://www.w3.org/2001/04/xmlenc#sha256"/>
        <DigestValue>HDXrn3q/SGTYhWiO2tS+j/qLN6otvSRtZ6a4qm9R8/E=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nY0vUpt/gkoNPfpLdWloQZuNYba05klxxkpSmyMltNI=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zLB62auU4LGYmzazauldsfYf6uohxypVV11A2Nn/eDQ=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2021-06-22T07:02:15Z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2021-06-22T07:02:15Z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C43DD-1961-48E6-92AD-16D809DC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29</cp:revision>
  <cp:lastPrinted>2018-08-08T13:48:00Z</cp:lastPrinted>
  <dcterms:created xsi:type="dcterms:W3CDTF">2021-03-23T06:31:00Z</dcterms:created>
  <dcterms:modified xsi:type="dcterms:W3CDTF">2021-06-22T07:02:00Z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