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60DADE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042CEE">
        <w:rPr>
          <w:rFonts w:ascii="Garamond" w:hAnsi="Garamond"/>
          <w:sz w:val="24"/>
          <w:szCs w:val="24"/>
        </w:rPr>
        <w:t>6</w:t>
      </w:r>
      <w:r w:rsidR="00A86FC9">
        <w:rPr>
          <w:rFonts w:ascii="Garamond" w:hAnsi="Garamond"/>
          <w:sz w:val="24"/>
          <w:szCs w:val="24"/>
        </w:rPr>
        <w:t>7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008DD88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86FC9" w:rsidRPr="009C444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https://zakazky.zcu.cz/contract_display_4643.html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D954B6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86FC9">
        <w:rPr>
          <w:rFonts w:ascii="Garamond" w:hAnsi="Garamond" w:cs="Arial"/>
          <w:sz w:val="22"/>
          <w:szCs w:val="22"/>
        </w:rPr>
        <w:t>07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A86FC9">
        <w:rPr>
          <w:rFonts w:ascii="Garamond" w:hAnsi="Garamond" w:cs="Arial"/>
          <w:sz w:val="22"/>
          <w:szCs w:val="22"/>
        </w:rPr>
        <w:t>7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0507AD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A86FC9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398E5" w14:textId="77777777" w:rsidR="00E6671F" w:rsidRDefault="00E6671F" w:rsidP="00795AAC">
      <w:r>
        <w:separator/>
      </w:r>
    </w:p>
  </w:endnote>
  <w:endnote w:type="continuationSeparator" w:id="0">
    <w:p w14:paraId="751D07E1" w14:textId="77777777" w:rsidR="00E6671F" w:rsidRDefault="00E6671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FE5D8" w14:textId="77777777" w:rsidR="00E6671F" w:rsidRDefault="00E6671F" w:rsidP="00795AAC">
      <w:r>
        <w:separator/>
      </w:r>
    </w:p>
  </w:footnote>
  <w:footnote w:type="continuationSeparator" w:id="0">
    <w:p w14:paraId="2DC9EA74" w14:textId="77777777" w:rsidR="00E6671F" w:rsidRDefault="00E6671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4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EwUdwMl6I37mrEJBazihjq2jm949YryKPvEKRTvwKG4=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DoyJiXHnEZrQPbdht4JUFXgRKavdJYFWYSDm2oSCBEM=</DigestValue>
    </Reference>
  </SignedInfo>
  <SignatureValue>As/zi7SONoeh6hVWzcMlAjHMB16kRcT1efHNjiIHz7G/nhPRig5btJvJITnZNbjGU8sXKUNFsbRP
Iz1uROKyFqIQ20XxmiGJslvfbuPTZfbb6CyVmDoI3bg14EORFShypBatAazPYIC5nic8Q9F74/gg
ZukXz/FUcFo8RSDLD4M+rF3lfv5+CMej00KFW9ZDSjPEP5RJd3DRvdy1CdxCelLU95vh/5MfCHC0
WBSrOHjTvVI+qfSI0EF327sfs2ru1TjK0ANfFvhhtrUI4ZsPc/N3BURjNXU4qNodFLBBIhl96tw7
985UhYaZNn9sF+Oo/L+crFBmz4v0Aa/ir1h4pg==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xZbMFTjeAsGtEC7bmnfTAlfZxbo7IWweL0n1Z6d1OHQ=</DigestValue>
      </Reference>
      <Reference URI="/word/document.xml?ContentType=application/vnd.openxmlformats-officedocument.wordprocessingml.document.main+xml">
        <DigestMethod Algorithm="http://www.w3.org/2001/04/xmlenc#sha256"/>
        <DigestValue>7vYLLy0IlkDUxmX6qDwRlOUhjfpPKjbKUqd7xEuwN/A=</DigestValue>
      </Reference>
      <Reference URI="/word/endnotes.xml?ContentType=application/vnd.openxmlformats-officedocument.wordprocessingml.endnotes+xml">
        <DigestMethod Algorithm="http://www.w3.org/2001/04/xmlenc#sha256"/>
        <DigestValue>FMlOlyBiVipujbpOZeOmhbP+uWw0GB3ZYAGYzTCqCYo=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BaAjkLdV+2LwiM6IYLyp+8KqOJI8H64AtuRZtgTcsek=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BwGJGuYkNebuvTjXFqsvxYthMnLwscr46vG5WRU9nuA=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2021-06-22T06:18:51Z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2021-06-22T06:18:51Z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EE504-E609-4368-A8F2-B538ACCEC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28</cp:revision>
  <cp:lastPrinted>2018-08-08T13:48:00Z</cp:lastPrinted>
  <dcterms:created xsi:type="dcterms:W3CDTF">2021-03-23T06:31:00Z</dcterms:created>
  <dcterms:modified xsi:type="dcterms:W3CDTF">2021-06-22T06:18:00Z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