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37C0A9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F68D5">
        <w:rPr>
          <w:rFonts w:ascii="Garamond" w:hAnsi="Garamond"/>
          <w:sz w:val="24"/>
          <w:szCs w:val="24"/>
        </w:rPr>
        <w:t>24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67292B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DF68D5">
        <w:t>635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CF0616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F68D5">
        <w:rPr>
          <w:rFonts w:ascii="Garamond" w:hAnsi="Garamond" w:cs="Arial"/>
          <w:b/>
          <w:sz w:val="22"/>
          <w:szCs w:val="22"/>
        </w:rPr>
        <w:t>25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DF68D5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27832">
        <w:rPr>
          <w:rFonts w:ascii="Garamond" w:hAnsi="Garamond" w:cs="Arial"/>
          <w:sz w:val="22"/>
          <w:szCs w:val="22"/>
        </w:rPr>
        <w:t>09:0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117A7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Rcffd/ISLad7OeEWZwLTmW5E96z7arzSi6pPFUYsFmo=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8pSClurkw/ZY0HRuyAIxSIecqURUC7OxWKhUPzqPKcM=</DigestValue>
    </Reference>
  </SignedInfo>
  <SignatureValue>aLwziLH03tETIKQZl11Fin0CViCjE6JJ+LOmdMaVIy5sD1KQFE9a2W0hWT+Ri4CWqmtQummhPdcL
LW8c5K7sE1wd5T8R8vKHBhcnjvxrMJ/t9WIN7GbtIRaSclOoGqNTmw4w8517e50Gbbg84pJMjetJ
vJ2WF0S48ci1lc6YM1Bo7/VvPbDcbgspBQhiacdMQbm3ru+IniFXDopZV/RN3fqszCLauuDUuiCe
8l6orEnaeu5aFil9jZhUQ693DTRhLr1eXTwsFfcVZ0/QLDhfFtP5bkE2RBI4X8hWo3NcH9W0KbRC
gQ5XpwHXJgFMVZn5nwXDBsdoQpsung4DPWjchA==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tH95UZVhMZUD8Qc57r5q/O2qSLoQefjF3dlJ91fPZ5Y=</DigestValue>
      </Reference>
      <Reference URI="/word/endnotes.xml?ContentType=application/vnd.openxmlformats-officedocument.wordprocessingml.endnotes+xml">
        <DigestMethod Algorithm="http://www.w3.org/2001/04/xmlenc#sha256"/>
        <DigestValue>BixhQjKLLOI0Dh6e7gpp+J9vnjfoaXYs5reNkvxbqUE=</DigestValue>
      </Reference>
      <Reference URI="/word/fontTable.xml?ContentType=application/vnd.openxmlformats-officedocument.wordprocessingml.fontTable+xml">
        <DigestMethod Algorithm="http://www.w3.org/2001/04/xmlenc#sha256"/>
        <DigestValue>fUi3DTwTD57tA8kIVPVSkEKd2IpGsUIrKjlfVn+7dSE=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Z1BEjsPyLMJczO+G+CI4PNko5KNs0wFdAkxkGFyKuCs=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MXeR8S+CcV1h/s5wUe+2RNs/G4GXIeV32s3NZ+jCegg=</DigestValue>
      </Reference>
      <Reference URI="/word/styles.xml?ContentType=application/vnd.openxmlformats-officedocument.wordprocessingml.styles+xml">
        <DigestMethod Algorithm="http://www.w3.org/2001/04/xmlenc#sha256"/>
        <DigestValue>JCxHdnAOKEWIj2SvbJkU1cabkpFs+EBNnROzz22qWGQ=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2021-06-14T11:54:32Z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2021-06-14T11:54:32Z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67394-1E0F-407C-9DB9-25928F8D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</cp:revision>
  <cp:lastPrinted>2018-08-08T13:48:00Z</cp:lastPrinted>
  <dcterms:created xsi:type="dcterms:W3CDTF">2021-01-21T11:32:00Z</dcterms:created>
  <dcterms:modified xsi:type="dcterms:W3CDTF">2021-06-14T11:54:00Z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