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2378B22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042CEE">
        <w:rPr>
          <w:rFonts w:ascii="Garamond" w:hAnsi="Garamond"/>
          <w:sz w:val="24"/>
          <w:szCs w:val="24"/>
        </w:rPr>
        <w:t>6</w:t>
      </w:r>
      <w:r w:rsidR="00EE026A">
        <w:rPr>
          <w:rFonts w:ascii="Garamond" w:hAnsi="Garamond"/>
          <w:sz w:val="24"/>
          <w:szCs w:val="24"/>
        </w:rPr>
        <w:t>5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457264F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E026A" w:rsidRPr="002612B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https://zakazky.zcu.cz/contract_display_4625.html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58DCF6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507AD">
        <w:rPr>
          <w:rFonts w:ascii="Garamond" w:hAnsi="Garamond" w:cs="Arial"/>
          <w:sz w:val="22"/>
          <w:szCs w:val="22"/>
        </w:rPr>
        <w:t>21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34768E">
        <w:rPr>
          <w:rFonts w:ascii="Garamond" w:hAnsi="Garamond" w:cs="Arial"/>
          <w:sz w:val="22"/>
          <w:szCs w:val="22"/>
        </w:rPr>
        <w:t>6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0507AD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EE026A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398E5" w14:textId="77777777" w:rsidR="00E6671F" w:rsidRDefault="00E6671F" w:rsidP="00795AAC">
      <w:r>
        <w:separator/>
      </w:r>
    </w:p>
  </w:endnote>
  <w:endnote w:type="continuationSeparator" w:id="0">
    <w:p w14:paraId="751D07E1" w14:textId="77777777" w:rsidR="00E6671F" w:rsidRDefault="00E6671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FE5D8" w14:textId="77777777" w:rsidR="00E6671F" w:rsidRDefault="00E6671F" w:rsidP="00795AAC">
      <w:r>
        <w:separator/>
      </w:r>
    </w:p>
  </w:footnote>
  <w:footnote w:type="continuationSeparator" w:id="0">
    <w:p w14:paraId="2DC9EA74" w14:textId="77777777" w:rsidR="00E6671F" w:rsidRDefault="00E6671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2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2xct1SeztkQouKys67BWrXTUrEYcv0CD3yghOb+5N2Q=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IHykb7vG+64pYfgIYIrKINGW9lJIgjCNaGbXL28b9mU=</DigestValue>
    </Reference>
  </SignedInfo>
  <SignatureValue>sccqQArLI2Px17+AGOA0LyWDLetDV3i+PwiQMAcP+InKE8slEv1Ebuh7aH4hj9gKfYp0k6nF6E1n
Jz4PFR/gtCuuQGzjhzPjnPZXEImxO/4vx6CivfEoKtrBxun7OLCu5oyoUgigFyIBxymmFdmZkWVs
6PaTOkF3yeDyung6h4O/wNIqjjJgValn1ktDd7lBRGn8meWiHK3Lxs7mt2NvK7bAGiiTMkLixFuL
cIB3Lz0PwWV5wSdQZJ34LKNiHdDOcSXG9Klbzqt8pvAScML3pmQMYpVFbQMkSCpEu6DOVzFUQsZE
eenGtWmGkCuyNbtjpx6ZPmQYCIEBjAVQ0kOBuQ==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US7rSpnJKGrpw1g3B8/dQ7jvTTowW+Il/TcQkINFEiA=</DigestValue>
      </Reference>
      <Reference URI="/word/document.xml?ContentType=application/vnd.openxmlformats-officedocument.wordprocessingml.document.main+xml">
        <DigestMethod Algorithm="http://www.w3.org/2001/04/xmlenc#sha256"/>
        <DigestValue>n6BjWAuA9daHQ0bTDMOqY4nCX5J0d61SHA0PPJIChQo=</DigestValue>
      </Reference>
      <Reference URI="/word/endnotes.xml?ContentType=application/vnd.openxmlformats-officedocument.wordprocessingml.endnotes+xml">
        <DigestMethod Algorithm="http://www.w3.org/2001/04/xmlenc#sha256"/>
        <DigestValue>FMlOlyBiVipujbpOZeOmhbP+uWw0GB3ZYAGYzTCqCYo=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BaAjkLdV+2LwiM6IYLyp+8KqOJI8H64AtuRZtgTcsek=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lyC7nbmNzITonIYjmwTOxeXOC6HRP1bz6dmo8fV1EtQ=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2021-06-08T08:36:02Z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2021-06-08T08:36:02Z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ADFB70-1CFB-4E01-A3CB-7CAEE1956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27</cp:revision>
  <cp:lastPrinted>2018-08-08T13:48:00Z</cp:lastPrinted>
  <dcterms:created xsi:type="dcterms:W3CDTF">2021-03-23T06:31:00Z</dcterms:created>
  <dcterms:modified xsi:type="dcterms:W3CDTF">2021-06-08T08:35:00Z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