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FEB4D21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042CEE">
        <w:rPr>
          <w:rFonts w:ascii="Garamond" w:hAnsi="Garamond"/>
          <w:sz w:val="24"/>
          <w:szCs w:val="24"/>
        </w:rPr>
        <w:t>6</w:t>
      </w:r>
      <w:r w:rsidR="000507AD">
        <w:rPr>
          <w:rFonts w:ascii="Garamond" w:hAnsi="Garamond"/>
          <w:sz w:val="24"/>
          <w:szCs w:val="24"/>
        </w:rPr>
        <w:t>4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2BA3B2EC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507AD" w:rsidRPr="007102A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https://zakazky.zcu.cz/contract_display_4624.html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DBD6CC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0507AD">
        <w:rPr>
          <w:rFonts w:ascii="Garamond" w:hAnsi="Garamond" w:cs="Arial"/>
          <w:sz w:val="22"/>
          <w:szCs w:val="22"/>
        </w:rPr>
        <w:t>21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34768E">
        <w:rPr>
          <w:rFonts w:ascii="Garamond" w:hAnsi="Garamond" w:cs="Arial"/>
          <w:sz w:val="22"/>
          <w:szCs w:val="22"/>
        </w:rPr>
        <w:t>6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</w:t>
      </w:r>
      <w:r w:rsidR="000507AD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</w:t>
      </w:r>
      <w:r w:rsidR="004E0ADA">
        <w:rPr>
          <w:rFonts w:ascii="Garamond" w:hAnsi="Garamond" w:cs="Arial"/>
          <w:sz w:val="22"/>
          <w:szCs w:val="22"/>
        </w:rPr>
        <w:t>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  <w:bookmarkStart w:id="4" w:name="_GoBack"/>
      <w:bookmarkEnd w:id="4"/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439AB4" w14:textId="77777777" w:rsidR="005A46CD" w:rsidRDefault="005A46CD" w:rsidP="00795AAC">
      <w:r>
        <w:separator/>
      </w:r>
    </w:p>
  </w:endnote>
  <w:endnote w:type="continuationSeparator" w:id="0">
    <w:p w14:paraId="6FD15D39" w14:textId="77777777" w:rsidR="005A46CD" w:rsidRDefault="005A46C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33B339" w14:textId="77777777" w:rsidR="005A46CD" w:rsidRDefault="005A46CD" w:rsidP="00795AAC">
      <w:r>
        <w:separator/>
      </w:r>
    </w:p>
  </w:footnote>
  <w:footnote w:type="continuationSeparator" w:id="0">
    <w:p w14:paraId="0537D517" w14:textId="77777777" w:rsidR="005A46CD" w:rsidRDefault="005A46C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6122"/>
    <w:rsid w:val="000C0FC8"/>
    <w:rsid w:val="000D05C8"/>
    <w:rsid w:val="000D59E9"/>
    <w:rsid w:val="000D7326"/>
    <w:rsid w:val="000E3DE6"/>
    <w:rsid w:val="000F34D8"/>
    <w:rsid w:val="0010541F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0ADA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94B93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C11"/>
    <w:rsid w:val="00E7390F"/>
    <w:rsid w:val="00E760FE"/>
    <w:rsid w:val="00E76775"/>
    <w:rsid w:val="00E929D9"/>
    <w:rsid w:val="00E97754"/>
    <w:rsid w:val="00E97F2D"/>
    <w:rsid w:val="00EA3A13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2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ZhvCO3kBEdyVW0Q1ddW7DHuVxrcxvltJlqciaIndxQY=</DigestValue>
    </Reference>
    <Reference Type="http://www.w3.org/2000/09/xmldsig#Object" URI="#idOfficeObject">
      <DigestMethod Algorithm="http://www.w3.org/2001/04/xmlenc#sha256"/>
      <DigestValue>yzMmFelgw+Xuu+B+l0shPiN5jientUykSIkGy6iobUU=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T1qgNpTKhuQVG/Ba1tdTYZfvx0g6baZXXVEcJac5jvs=</DigestValue>
    </Reference>
  </SignedInfo>
  <SignatureValue>pbf7JJhldpnvP/J42xqT5faJ0NYtN6ldRXFHwy5MZ+I7pLWRZqf8aaM8tWZIJBIFqPMxHWG3MAjm
HBtN/5dzD0Ra7j6T5UXTKtu4MeoYyd6j1A0wd2kLPebQPrFSK1PVqFC/gXaTyhhN1TLXuvlO/bWq
oiXSQ8FFth/TXt7gZwPSxUDA8A0EcpeSXtdH3yI4yzTC+u5m8cD4wf02y8uaRuy98taWTbU8YK6O
ngZ+j7VbdPdjmsoqRUBTrWqpLwlbosnDTtoGN2crBQe9CK6vDOFRpI+2jXAM73tbKX93v9Zxi+q8
adSqBvANzxaaeivL76JfuBlCRwO8HVL3cNlspg==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Y/538JqhZ2SoieKh7quMo3rRzbjbxjLZ2oc73UbigIs=</DigestValue>
      </Reference>
      <Reference URI="/word/document.xml?ContentType=application/vnd.openxmlformats-officedocument.wordprocessingml.document.main+xml">
        <DigestMethod Algorithm="http://www.w3.org/2001/04/xmlenc#sha256"/>
        <DigestValue>0ndIoVRtkUD4P7kYj0kaZZCsz6SsHBxV3iDV7ADYt9w=</DigestValue>
      </Reference>
      <Reference URI="/word/endnotes.xml?ContentType=application/vnd.openxmlformats-officedocument.wordprocessingml.endnotes+xml">
        <DigestMethod Algorithm="http://www.w3.org/2001/04/xmlenc#sha256"/>
        <DigestValue>9JZTeXuPoBNY7fuxDtPjBwMSBgUQmhOxXsv38sraO5c=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dkWjQjogws5rJyOzRDjGYMupWlY/U+q18l66kx+OmH8=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XrXs81Lh7PvaMHHn88geVV5m/2Xwm+561XB1FybJXHE=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2021-06-08T07:50:05Z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16.0.10374/14</OfficeVersion>
          <ApplicationVersion>16.0.10374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2021-06-08T07:50:05Z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1DCAC-C71C-413F-9744-4582AAEA2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26</cp:revision>
  <cp:lastPrinted>2018-08-08T13:48:00Z</cp:lastPrinted>
  <dcterms:created xsi:type="dcterms:W3CDTF">2021-03-23T06:31:00Z</dcterms:created>
  <dcterms:modified xsi:type="dcterms:W3CDTF">2021-06-08T07:50:00Z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