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96B79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4E2A5C">
        <w:rPr>
          <w:rFonts w:ascii="Garamond" w:hAnsi="Garamond"/>
          <w:sz w:val="24"/>
          <w:szCs w:val="24"/>
        </w:rPr>
        <w:t>2</w:t>
      </w:r>
      <w:r w:rsidR="000D06FA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1A1321B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F3A90">
        <w:t>zky.zcu.cz/contract_display_4</w:t>
      </w:r>
      <w:r w:rsidR="000D06FA">
        <w:t>622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CF8DA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06FA">
        <w:rPr>
          <w:rFonts w:ascii="Garamond" w:hAnsi="Garamond" w:cs="Arial"/>
          <w:b/>
          <w:sz w:val="22"/>
          <w:szCs w:val="22"/>
        </w:rPr>
        <w:t>16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56264F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4E2A5C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0D06FA">
        <w:rPr>
          <w:rFonts w:ascii="Garamond" w:hAnsi="Garamond" w:cs="Arial"/>
          <w:sz w:val="22"/>
          <w:szCs w:val="22"/>
        </w:rPr>
        <w:t>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02B89" w14:textId="77777777" w:rsidR="00A855CF" w:rsidRDefault="00A855CF" w:rsidP="00795AAC">
      <w:r>
        <w:separator/>
      </w:r>
    </w:p>
  </w:endnote>
  <w:endnote w:type="continuationSeparator" w:id="0">
    <w:p w14:paraId="21316410" w14:textId="77777777" w:rsidR="00A855CF" w:rsidRDefault="00A855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F3A9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F4A93" w14:textId="77777777" w:rsidR="00A855CF" w:rsidRDefault="00A855CF" w:rsidP="00795AAC">
      <w:r>
        <w:separator/>
      </w:r>
    </w:p>
  </w:footnote>
  <w:footnote w:type="continuationSeparator" w:id="0">
    <w:p w14:paraId="243BBC32" w14:textId="77777777" w:rsidR="00A855CF" w:rsidRDefault="00A855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06FA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C723E"/>
    <w:rsid w:val="004D005B"/>
    <w:rsid w:val="004D1497"/>
    <w:rsid w:val="004D64CE"/>
    <w:rsid w:val="004E2A5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264F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855CF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A90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24FD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F951246C-EA76-41B8-AF7B-703BC4D6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OFSDZidlYW27Oi0/X6zUobgEAs2uC/Y2iUJBTuHEz0o=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+ERIm8adgUdLXBArO1vSzCj/220diqhHS030pslRarA=</DigestValue>
    </Reference>
  </SignedInfo>
  <SignatureValue>ckZbfxWa4Z4TIbXB66wNxBDUQvrRQ2G+QGl0M/0x/RmHdk9dW/RKqg3JTQtzJ7i8S/GqQKa1U9mx
zHU8aoPO8b3TqpzF9ujQAN6pnOw5Vk+9r7gwLnAX2PI500kz2CheIoZ9uJiAsmPzWNTYsrdmiIeI
yxWfR0R01sEoncoiP/oPcanhIv1bqp/z4pgp3eag1fgx9IXq3S1EHVpYoLYCvUtE0R5L0/9BdDOh
0zYx74+jILScuL28HG5zdpcPjziDcpniDdIN/NxhBZB5Zc3836McMUPwp5YsGVTDGzd6U23MUfOp
F505RCYFMS+MAz/oa90OUHrG+zGXko6Bh5L01w==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w47EF3ejcW+sdnyHgSgtdSsd7C7ZS3ziGm/0y9ZG9+4=</DigestValue>
      </Reference>
      <Reference URI="/word/endnotes.xml?ContentType=application/vnd.openxmlformats-officedocument.wordprocessingml.endnotes+xml">
        <DigestMethod Algorithm="http://www.w3.org/2001/04/xmlenc#sha256"/>
        <DigestValue>J9RUDTMdaJqQiDMJOAbGSp5cs2y7oNQgcjLWV5myXbI=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u36BcOSIcUh90EzmbwDmcOmcoJWAV6drMWrDtkFzKlQ=</DigestValue>
      </Reference>
      <Reference URI="/word/footnotes.xml?ContentType=application/vnd.openxmlformats-officedocument.wordprocessingml.footnotes+xml">
        <DigestMethod Algorithm="http://www.w3.org/2001/04/xmlenc#sha256"/>
        <DigestValue>hs6XEWjgrA5iUzEZv8+xMG2fAiQJQRvFI8Kzxq1lzI8=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RWjEHHzbhsn4ajCQORpjmTf4XWdYOSiNYb8Pdhhfdrk=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2021-06-04T12:39:26Z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2021-06-04T12:39:26Z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1642B-4F55-4A59-A7F1-58A9A5C9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1750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2018-08-08T13:48:00Z</cp:lastPrinted>
  <dcterms:created xsi:type="dcterms:W3CDTF">2021-01-21T11:32:00Z</dcterms:created>
  <dcterms:modified xsi:type="dcterms:W3CDTF">2021-06-04T12:39:00Z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