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B6352D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FB5243">
        <w:rPr>
          <w:rFonts w:ascii="Garamond" w:hAnsi="Garamond"/>
          <w:sz w:val="24"/>
          <w:szCs w:val="24"/>
        </w:rPr>
        <w:t>6</w:t>
      </w:r>
      <w:r w:rsidR="00E30DB2">
        <w:rPr>
          <w:rFonts w:ascii="Garamond" w:hAnsi="Garamond"/>
          <w:sz w:val="24"/>
          <w:szCs w:val="24"/>
        </w:rPr>
        <w:t>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9709C9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30DB2" w:rsidRPr="00C6493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https://zakazky.zcu.cz/contract_display_4620.html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A5E4CC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</w:t>
      </w:r>
      <w:r w:rsidR="00FB5243">
        <w:rPr>
          <w:rFonts w:ascii="Garamond" w:hAnsi="Garamond" w:cs="Arial"/>
          <w:sz w:val="22"/>
          <w:szCs w:val="22"/>
        </w:rPr>
        <w:t>6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9</w:t>
      </w:r>
      <w:r w:rsidR="004960B8">
        <w:rPr>
          <w:rFonts w:ascii="Garamond" w:hAnsi="Garamond" w:cs="Arial"/>
          <w:sz w:val="22"/>
          <w:szCs w:val="22"/>
        </w:rPr>
        <w:t>:</w:t>
      </w:r>
      <w:r w:rsidR="00E30DB2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3672D" w14:textId="77777777" w:rsidR="00416147" w:rsidRDefault="00416147" w:rsidP="00795AAC">
      <w:r>
        <w:separator/>
      </w:r>
    </w:p>
  </w:endnote>
  <w:endnote w:type="continuationSeparator" w:id="0">
    <w:p w14:paraId="2F34AA26" w14:textId="77777777" w:rsidR="00416147" w:rsidRDefault="0041614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E2B35" w14:textId="77777777" w:rsidR="00416147" w:rsidRDefault="00416147" w:rsidP="00795AAC">
      <w:r>
        <w:separator/>
      </w:r>
    </w:p>
  </w:footnote>
  <w:footnote w:type="continuationSeparator" w:id="0">
    <w:p w14:paraId="099D30CB" w14:textId="77777777" w:rsidR="00416147" w:rsidRDefault="0041614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16147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4049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0DB2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5243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2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FtjXrilY9GYmj7+Njlm9PuImywIF8BP+4qjlaYuTfpI=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HU1Jikb/ETU8O9QyYz2SEoDO8382HpjTVMCQFIfxnCM=</DigestValue>
    </Reference>
  </SignedInfo>
  <SignatureValue>ApA+CXk7xNICM3w9Pyp/ouhdZ0W9DjxSfj3PT2Q8u/+kdmRK6fuSnkfUsPmsNNmI3r0hnFniIF+m
Zv9+R12zbjIUsGIE1YFYfk5ZNUFUfPPnF/4Ig838uWSoTcvxMbW5082jslEVOomj1hdidE8U/uga
i94KDQr6HtR0j3ykYh5WCwU9odLKhtjVlQT8yW0xuBQv8FFeck9DFk2lL7F+kHZUwEqfbgbcHUUv
93mbFxD1ZQivnno19Q1+YFgNoPSBV1KuDrAXB2HxWUjoGTyRtytZUEDA3J429ddDkiCNg8sHNy0L
wjsrQc4jl/kCaW8S2xMqjpoHgohWYjnjq1hvWw==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CL1vZmzPUEl4SaVNo8fiK6jx3EvVPBSCfXnLJpOK+No=</DigestValue>
      </Reference>
      <Reference URI="/word/document.xml?ContentType=application/vnd.openxmlformats-officedocument.wordprocessingml.document.main+xml">
        <DigestMethod Algorithm="http://www.w3.org/2001/04/xmlenc#sha256"/>
        <DigestValue>LrjHL7a9t8BX9DJ3beIurp+7Fd4Z8hbyq08DnF8POpI=</DigestValue>
      </Reference>
      <Reference URI="/word/endnotes.xml?ContentType=application/vnd.openxmlformats-officedocument.wordprocessingml.endnotes+xml">
        <DigestMethod Algorithm="http://www.w3.org/2001/04/xmlenc#sha256"/>
        <DigestValue>L/bvDziAKCWPycNUeFyde4C/ksdKaUcsDMFCei1aapQ=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R3571Lns+DV+sdVF4g/eWk55jG+MBqvxWqlEg2/8Y4Q=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l1mK0xhQdpT6WcEpCq/OPebQO/zGjLXHgoUv04CX4ao=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2021-06-04T10:47:42Z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2021-06-04T10:47:42Z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C7696-4D03-4AA6-8D21-10E451F0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2161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25</cp:revision>
  <cp:lastPrinted>2018-08-08T13:48:00Z</cp:lastPrinted>
  <dcterms:created xsi:type="dcterms:W3CDTF">2021-03-23T06:31:00Z</dcterms:created>
  <dcterms:modified xsi:type="dcterms:W3CDTF">2021-06-04T10:47:00Z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