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B5B1FED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FB5243">
        <w:rPr>
          <w:rFonts w:ascii="Garamond" w:hAnsi="Garamond"/>
          <w:sz w:val="24"/>
          <w:szCs w:val="24"/>
        </w:rPr>
        <w:t>60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6B440B5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B5243" w:rsidRPr="00C6493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121A77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</w:t>
      </w:r>
      <w:r w:rsidR="00FB5243">
        <w:rPr>
          <w:rFonts w:ascii="Garamond" w:hAnsi="Garamond" w:cs="Arial"/>
          <w:sz w:val="22"/>
          <w:szCs w:val="22"/>
        </w:rPr>
        <w:t>6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9</w:t>
      </w:r>
      <w:r w:rsidR="004960B8">
        <w:rPr>
          <w:rFonts w:ascii="Garamond" w:hAnsi="Garamond" w:cs="Arial"/>
          <w:sz w:val="22"/>
          <w:szCs w:val="22"/>
        </w:rPr>
        <w:t>:</w:t>
      </w:r>
      <w:r w:rsidR="00FB5243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05AE5" w14:textId="77777777" w:rsidR="006F4049" w:rsidRDefault="006F4049" w:rsidP="00795AAC">
      <w:r>
        <w:separator/>
      </w:r>
    </w:p>
  </w:endnote>
  <w:endnote w:type="continuationSeparator" w:id="0">
    <w:p w14:paraId="5074D124" w14:textId="77777777" w:rsidR="006F4049" w:rsidRDefault="006F404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0FED83" w14:textId="77777777" w:rsidR="006F4049" w:rsidRDefault="006F4049" w:rsidP="00795AAC">
      <w:r>
        <w:separator/>
      </w:r>
    </w:p>
  </w:footnote>
  <w:footnote w:type="continuationSeparator" w:id="0">
    <w:p w14:paraId="3CB8ACF1" w14:textId="77777777" w:rsidR="006F4049" w:rsidRDefault="006F404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4049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5243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lyiGGA5rZPbl3P3JJazDVT40nEWjmT8EIm+Rg3iEO/Y=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wHcIaJkg3c3WL4CJ/gug8ToQznIdekIh2IvoNFrTsdU=</DigestValue>
    </Reference>
  </SignedInfo>
  <SignatureValue>Hiype7+65JrcJTEA5/26U5OxOO+6fg0acTte/eQFqRHztc6KxbUMt3S8HUX1+ElXDhl9H6lWQ8An
4ViK85fQ4mB7n/Kkzkyl2kBzQqwbLbnWDMo7I25hR4svIOxVkZ8jR2K8tXS/DnJBjWIyCpvfS2/p
Pf2wP12kDDOUruWFX5tSqSSoeRl51jTUTTyy+F4yFhsUoZF3VH614TGy9VC6IaUCKuekxhx4hoeS
p9or5swVt2Z23cr7heItFEPR9oWyf0NzB2mmacPyNTQ895hWSSb7HituQf1wXl3EXlWMEFS3vRsH
bpJeCrA83c7SfA3lnzu+l2Nf7ZidmsG9yg+CFQ==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</Transform>
          <Transform Algorithm="http://www.w3.org/TR/2001/REC-xml-c14n-20010315"/>
        </Transforms>
        <DigestMethod Algorithm="http://www.w3.org/2001/04/xmlenc#sha256"/>
        <DigestValue>Dnwla50eydcYSocNQy6nVc13G5LnYTxxuT/8Jm529rU=</DigestValue>
      </Reference>
      <Reference URI="/word/document.xml?ContentType=application/vnd.openxmlformats-officedocument.wordprocessingml.document.main+xml">
        <DigestMethod Algorithm="http://www.w3.org/2001/04/xmlenc#sha256"/>
        <DigestValue>Rv6cASMRbiBpwDZDrhxOS1cBAvOchHJdnLxJgbo5wFc=</DigestValue>
      </Reference>
      <Reference URI="/word/endnotes.xml?ContentType=application/vnd.openxmlformats-officedocument.wordprocessingml.endnotes+xml">
        <DigestMethod Algorithm="http://www.w3.org/2001/04/xmlenc#sha256"/>
        <DigestValue>uY8YLp4z9qnVqNd00vmY2HPcuFlntLNBfpoCOxi/81k=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5SmJMFGHPXArFx+yL8yW6HzpnbOInrDcoIBeRwEhlno=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IG3weyFk2HqrGhAI8DrDZ3Pzuh+7++Iq0KCM9H7oqYM=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2021-06-04T10:07:41Z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2021-06-04T10:07:41Z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1B3DE7-CD36-4926-BD9A-1BFAB73C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2161</Words>
  <Characters>12753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24</cp:revision>
  <cp:lastPrinted>2018-08-08T13:48:00Z</cp:lastPrinted>
  <dcterms:created xsi:type="dcterms:W3CDTF">2021-03-23T06:31:00Z</dcterms:created>
  <dcterms:modified xsi:type="dcterms:W3CDTF">2021-06-04T10:07:00Z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