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B57EA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042CEE">
        <w:rPr>
          <w:rFonts w:ascii="Garamond" w:hAnsi="Garamond"/>
          <w:sz w:val="24"/>
          <w:szCs w:val="24"/>
        </w:rPr>
        <w:t>63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919DBB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42CEE" w:rsidRPr="00A932E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https://zakazky.zcu.cz/contract_display_4617.html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BEDB2E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</w:t>
      </w:r>
      <w:r w:rsidR="00042CEE">
        <w:rPr>
          <w:rFonts w:ascii="Garamond" w:hAnsi="Garamond" w:cs="Arial"/>
          <w:sz w:val="22"/>
          <w:szCs w:val="22"/>
        </w:rPr>
        <w:t>5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0ADA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4E0ADA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39AB4" w14:textId="77777777" w:rsidR="005A46CD" w:rsidRDefault="005A46CD" w:rsidP="00795AAC">
      <w:r>
        <w:separator/>
      </w:r>
    </w:p>
  </w:endnote>
  <w:endnote w:type="continuationSeparator" w:id="0">
    <w:p w14:paraId="6FD15D39" w14:textId="77777777" w:rsidR="005A46CD" w:rsidRDefault="005A46C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3B339" w14:textId="77777777" w:rsidR="005A46CD" w:rsidRDefault="005A46CD" w:rsidP="00795AAC">
      <w:r>
        <w:separator/>
      </w:r>
    </w:p>
  </w:footnote>
  <w:footnote w:type="continuationSeparator" w:id="0">
    <w:p w14:paraId="0537D517" w14:textId="77777777" w:rsidR="005A46CD" w:rsidRDefault="005A46C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1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ThE+yNOHdRua2oIxWIQAbE7SPT+4D1C8V/3rYg1WmZU=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aoqc/33FEftvV9LBLtB/k8lxj6mzYvkOoRxjv3V2HiI=</DigestValue>
    </Reference>
  </SignedInfo>
  <SignatureValue>V6f50PEWfi5Dy6q+d13olW9h9Vr1grEVMFSp88hlkH5nWzRsQqHIvqJgpH5/tHSsHJHyBiIThUMP
u8QUuhHgV2Z/VtQZq7wSqGW0yt0ZuT9717Lt4BeWnAm5MaWDs+j1OaboKW8W69U3/YUTgRhv2f+u
JsANfZoQwAMZStT7M1TEK3/Q/DfFTytkyV5RgP9oTdRY3W3q1mWKokO29/DgAPJerhlyT5AwUNxh
Kz6uuM8I4nQfQm3EbmUwudfo6HsObU341nFCxH8nYWt5fp5qqbcr0j/nFcl7EaJrcYzhUR2EIQLq
5Jba+e5otWmiyKpYeeIyab40nj3vz2Z5VLBgcQ==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bHGDu21a/saAHUu29IgE2wXoTGiGVy55CkixU4wcDIE=</DigestValue>
      </Reference>
      <Reference URI="/word/document.xml?ContentType=application/vnd.openxmlformats-officedocument.wordprocessingml.document.main+xml">
        <DigestMethod Algorithm="http://www.w3.org/2001/04/xmlenc#sha256"/>
        <DigestValue>xTRfaILHAaFka0wNN6wX8dO1obckInTIV+xBKAIzctM=</DigestValue>
      </Reference>
      <Reference URI="/word/endnotes.xml?ContentType=application/vnd.openxmlformats-officedocument.wordprocessingml.endnotes+xml">
        <DigestMethod Algorithm="http://www.w3.org/2001/04/xmlenc#sha256"/>
        <DigestValue>9JZTeXuPoBNY7fuxDtPjBwMSBgUQmhOxXsv38sraO5c=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dkWjQjogws5rJyOzRDjGYMupWlY/U+q18l66kx+OmH8=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4PxkydDbbIuzAgCfc0ek8Vgu7NDeqj/U5d5JcnS6C/o=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2021-06-03T06:57:32Z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2021-06-03T06:57:32Z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85E8B-720C-46D0-9623-CAB7604F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25</cp:revision>
  <cp:lastPrinted>2018-08-08T13:48:00Z</cp:lastPrinted>
  <dcterms:created xsi:type="dcterms:W3CDTF">2021-03-23T06:31:00Z</dcterms:created>
  <dcterms:modified xsi:type="dcterms:W3CDTF">2021-06-03T06:57:00Z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