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00A1BA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A56EAD">
        <w:rPr>
          <w:rFonts w:ascii="Garamond" w:hAnsi="Garamond" w:cs="Arial"/>
          <w:b/>
          <w:bCs/>
          <w:sz w:val="28"/>
          <w:szCs w:val="28"/>
        </w:rPr>
        <w:t>9</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D29DFA7"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56EAD">
        <w:rPr>
          <w:rFonts w:ascii="Garamond" w:hAnsi="Garamond" w:cs="Palatino Linotype"/>
          <w:color w:val="000000"/>
          <w:sz w:val="20"/>
          <w:szCs w:val="20"/>
        </w:rPr>
        <w:t>170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footerReference w:type="first" r:id="rId10"/>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5CD75" w14:textId="77777777" w:rsidR="001F494C" w:rsidRDefault="001F494C" w:rsidP="001B2927">
      <w:pPr>
        <w:spacing w:after="0" w:line="240" w:lineRule="auto"/>
      </w:pPr>
      <w:r>
        <w:separator/>
      </w:r>
    </w:p>
  </w:endnote>
  <w:endnote w:type="continuationSeparator" w:id="0">
    <w:p w14:paraId="0B1D4D78" w14:textId="77777777" w:rsidR="001F494C" w:rsidRDefault="001F49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6792" w14:textId="3D02F250" w:rsidR="007B2D31" w:rsidRDefault="007B2D31">
    <w:pPr>
      <w:pStyle w:val="Zpat"/>
    </w:pPr>
    <w:r>
      <w:rPr>
        <w:noProof/>
      </w:rPr>
      <w:drawing>
        <wp:inline distT="0" distB="0" distL="0" distR="0" wp14:anchorId="2605A5FA" wp14:editId="69214939">
          <wp:extent cx="4612640" cy="10312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FB66E" w14:textId="77777777" w:rsidR="001F494C" w:rsidRDefault="001F494C" w:rsidP="001B2927">
      <w:pPr>
        <w:spacing w:after="0" w:line="240" w:lineRule="auto"/>
      </w:pPr>
      <w:r>
        <w:separator/>
      </w:r>
    </w:p>
  </w:footnote>
  <w:footnote w:type="continuationSeparator" w:id="0">
    <w:p w14:paraId="1820E12F" w14:textId="77777777" w:rsidR="001F494C" w:rsidRDefault="001F494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E258A0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EC5C32">
      <w:rPr>
        <w:rFonts w:ascii="Garamond" w:hAnsi="Garamond" w:cs="Palatino Linotype"/>
        <w:color w:val="000000"/>
      </w:rPr>
      <w:t>1</w:t>
    </w:r>
    <w:r w:rsidR="00A56EAD">
      <w:rPr>
        <w:rFonts w:ascii="Garamond" w:hAnsi="Garamond" w:cs="Palatino Linotype"/>
        <w:color w:val="000000"/>
      </w:rPr>
      <w:t>70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NotTrackFormatting/>
  <w:documentProtection w:edit="readOnly" w:formatting="1" w:enforcement="1" w:cryptProviderType="rsaAES" w:cryptAlgorithmClass="hash" w:cryptAlgorithmType="typeAny" w:cryptAlgorithmSid="14" w:cryptSpinCount="100000" w:hash="MUcq5IvPSjuaRB2BdtDZqSauCR/80ImZtcQcsiyD0KjnjDzLoffnDmhjj9dU22JL9lLIswpNv6Fd3L51dj4v7g==" w:salt="GoyBjA/rW46HgASoHP5G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2067B-72B0-47C7-BB7A-7CA0D898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33</cp:revision>
  <cp:lastPrinted>2014-05-16T09:23:00Z</cp:lastPrinted>
  <dcterms:created xsi:type="dcterms:W3CDTF">2021-01-26T12:57:00Z</dcterms:created>
  <dcterms:modified xsi:type="dcterms:W3CDTF">2021-06-01T09:43:00Z</dcterms:modified>
</cp:coreProperties>
</file>