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777FCB" w:rsidRDefault="005E5DD8">
      <w:pPr>
        <w:pStyle w:val="Textbody"/>
        <w:spacing w:line="276" w:lineRule="auto"/>
        <w:jc w:val="center"/>
      </w:pPr>
      <w:bookmarkStart w:id="0" w:name="_GoBack"/>
      <w:bookmarkEnd w:id="0"/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AD7" w:rsidRDefault="00D71AD7">
      <w:r>
        <w:separator/>
      </w:r>
    </w:p>
  </w:endnote>
  <w:endnote w:type="continuationSeparator" w:id="0">
    <w:p w:rsidR="00D71AD7" w:rsidRDefault="00D7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844469">
    <w:pPr>
      <w:pStyle w:val="Zpat"/>
      <w:jc w:val="center"/>
    </w:pPr>
    <w:r>
      <w:rPr>
        <w:noProof/>
      </w:rPr>
      <w:drawing>
        <wp:inline distT="0" distB="0" distL="0" distR="0">
          <wp:extent cx="4612640" cy="103124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64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AD7" w:rsidRDefault="00D71AD7">
      <w:r>
        <w:rPr>
          <w:color w:val="000000"/>
        </w:rPr>
        <w:separator/>
      </w:r>
    </w:p>
  </w:footnote>
  <w:footnote w:type="continuationSeparator" w:id="0">
    <w:p w:rsidR="00D71AD7" w:rsidRDefault="00D71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5E5DD8"/>
    <w:rsid w:val="0060246D"/>
    <w:rsid w:val="00695001"/>
    <w:rsid w:val="00707E28"/>
    <w:rsid w:val="00777FCB"/>
    <w:rsid w:val="00844469"/>
    <w:rsid w:val="008D0391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5</cp:revision>
  <cp:lastPrinted>2014-10-06T06:35:00Z</cp:lastPrinted>
  <dcterms:created xsi:type="dcterms:W3CDTF">2020-10-14T14:08:00Z</dcterms:created>
  <dcterms:modified xsi:type="dcterms:W3CDTF">2021-06-01T09:42:00Z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