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CE9BF8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F947D8">
        <w:rPr>
          <w:rFonts w:ascii="Garamond" w:hAnsi="Garamond"/>
          <w:sz w:val="24"/>
          <w:szCs w:val="24"/>
        </w:rPr>
        <w:t>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F7DC81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947D8" w:rsidRPr="00BD68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0E6E9A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</w:t>
      </w:r>
      <w:r w:rsidR="00954748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0ADA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F947D8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FF14A" w14:textId="77777777" w:rsidR="00F06AD0" w:rsidRDefault="00F06AD0" w:rsidP="00795AAC">
      <w:r>
        <w:separator/>
      </w:r>
    </w:p>
  </w:endnote>
  <w:endnote w:type="continuationSeparator" w:id="0">
    <w:p w14:paraId="265C4080" w14:textId="77777777" w:rsidR="00F06AD0" w:rsidRDefault="00F06AD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5EB98" w14:textId="77777777" w:rsidR="00F06AD0" w:rsidRDefault="00F06AD0" w:rsidP="00795AAC">
      <w:r>
        <w:separator/>
      </w:r>
    </w:p>
  </w:footnote>
  <w:footnote w:type="continuationSeparator" w:id="0">
    <w:p w14:paraId="4DD53059" w14:textId="77777777" w:rsidR="00F06AD0" w:rsidRDefault="00F06AD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06AD0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47D8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kW27SQwd72UxocIyRp7kUMo/BRDQrtghtzI8yWtMIiU=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nsFu93w0kUrzSJFEkrUjFGtsMQ+cvlFitjmqb5wF7x4=</DigestValue>
    </Reference>
  </SignedInfo>
  <SignatureValue>zVdMcjjWCk6/hb01MCRkqmUSZEcI/W+jF7+hwupK6AX9tRT4kLiEigqixKiINnbURfF8UZzjNFfh
1wD8x33Mr0KaVtumv38GPaZ6bviTM1gCNA/JN0y3wghDB4J9o6vX4W6yLyuwGM2QshTfmFh0J/g0
EaSSOXOzSFeqzdSC3jJlnzcYdjLA+YL5kDqb6RVuGanAWQVYfBp9J7YfMtErvRV7Zq18f/2UVZKr
TYcHkvRtCGK1djESVbEq6KbwnwmbTVmuEYMUMi8E/j3TWMZzMXxR8b0V5raq5CQDIl4BxBtCl9My
0VyihamF+GV8xx57Y1sIekC9p0cmiIikJyGMQA==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PETFt21n0hGbyQrlKZtCzWZhan/NLl29aHWweQzYeeY=</DigestValue>
      </Reference>
      <Reference URI="/word/document.xml?ContentType=application/vnd.openxmlformats-officedocument.wordprocessingml.document.main+xml">
        <DigestMethod Algorithm="http://www.w3.org/2001/04/xmlenc#sha256"/>
        <DigestValue>kbtniUiYkI7XLFFFrybTX31wc8JWGJb1rnA0z3BSfMY=</DigestValue>
      </Reference>
      <Reference URI="/word/endnotes.xml?ContentType=application/vnd.openxmlformats-officedocument.wordprocessingml.endnotes+xml">
        <DigestMethod Algorithm="http://www.w3.org/2001/04/xmlenc#sha256"/>
        <DigestValue>mOguYVPyhegiqowwQKoQRLcWPCtNpffjFmSatelonbM=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kg8kxcOt+uDidTDsnMQgkxwn1BwO6l2mxIYBrRJHJoI=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s8AS+vtZ8j61MhWrjx8vV87nMcRvvaGc9aNnzn2Ctxo=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2021-06-01T08:10:04Z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2021-06-01T08:10:04Z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BC9FB-FBE5-4EB9-A348-6C94D5A3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25</cp:revision>
  <cp:lastPrinted>2018-08-08T13:48:00Z</cp:lastPrinted>
  <dcterms:created xsi:type="dcterms:W3CDTF">2021-03-23T06:31:00Z</dcterms:created>
  <dcterms:modified xsi:type="dcterms:W3CDTF">2021-06-01T08:09:00Z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