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FEA329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4E0ADA">
        <w:rPr>
          <w:rFonts w:ascii="Garamond" w:hAnsi="Garamond"/>
          <w:sz w:val="24"/>
          <w:szCs w:val="24"/>
        </w:rPr>
        <w:t>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1808F9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0ADA" w:rsidRPr="00BD68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B7C63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</w:t>
      </w:r>
      <w:r w:rsidR="00954748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0ADA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4E0ADA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39AB4" w14:textId="77777777" w:rsidR="005A46CD" w:rsidRDefault="005A46CD" w:rsidP="00795AAC">
      <w:r>
        <w:separator/>
      </w:r>
    </w:p>
  </w:endnote>
  <w:endnote w:type="continuationSeparator" w:id="0">
    <w:p w14:paraId="6FD15D39" w14:textId="77777777" w:rsidR="005A46CD" w:rsidRDefault="005A46C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3B339" w14:textId="77777777" w:rsidR="005A46CD" w:rsidRDefault="005A46CD" w:rsidP="00795AAC">
      <w:r>
        <w:separator/>
      </w:r>
    </w:p>
  </w:footnote>
  <w:footnote w:type="continuationSeparator" w:id="0">
    <w:p w14:paraId="0537D517" w14:textId="77777777" w:rsidR="005A46CD" w:rsidRDefault="005A46C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LY2o6oGDLrEdbAuibnvGbnHxELm0ziHzKqPn/Q0uBVY=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g+4+dohT2+MnZ6BrGUcLRAHRnH+Tetz+0ZJFYKhJBF4=</DigestValue>
    </Reference>
  </SignedInfo>
  <SignatureValue>t7giJNeegBYhHF5x6zLQpDflTAVfamk5gLKaEaSqY4F5lk3yUtz4JX5t2G48GVUo2Peb0F1tNLVj
D3R1DGIusJ0vkpzQqw4YbD2slMB4Ut0jVqIKrotT2/8ik/8BVERJ6d+4gFGg1B4odCiqnJl8L29C
PgZoylnulMUAB+RATmte9DRxquf3zNCxonu2VoXwGItRkkEKxONKj21HkUZ6bRnefys19K676VoP
o/8YjwNnVF5L3yHpUc4bKXsCaPGlKhVVAev40pcEDAlbHmBf2Ab1rRb60T60AUplLOCOC+fVnJdH
WX8+IwBZcewhajuOTLhJgN+uliFIBp3mv0XV0Q==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kqyIhRHxKwGds4tMcpK7gwVXolPoFRcLxfVRsxPdcDA=</DigestValue>
      </Reference>
      <Reference URI="/word/document.xml?ContentType=application/vnd.openxmlformats-officedocument.wordprocessingml.document.main+xml">
        <DigestMethod Algorithm="http://www.w3.org/2001/04/xmlenc#sha256"/>
        <DigestValue>1dAniTF8utC6iAnSoFV0twOdK8gR+axxDYykBo65ZSQ=</DigestValue>
      </Reference>
      <Reference URI="/word/endnotes.xml?ContentType=application/vnd.openxmlformats-officedocument.wordprocessingml.endnotes+xml">
        <DigestMethod Algorithm="http://www.w3.org/2001/04/xmlenc#sha256"/>
        <DigestValue>9JZTeXuPoBNY7fuxDtPjBwMSBgUQmhOxXsv38sraO5c=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dkWjQjogws5rJyOzRDjGYMupWlY/U+q18l66kx+OmH8=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GQZZ5r3hgWLjqQRvL0E2UZVEr/8Y4lVGKUYC5/FjbSc=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2021-06-01T07:33:32Z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2021-06-01T07:33:32Z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3BA62-9CBE-4109-A2B0-83BE2C29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24</cp:revision>
  <cp:lastPrinted>2018-08-08T13:48:00Z</cp:lastPrinted>
  <dcterms:created xsi:type="dcterms:W3CDTF">2021-03-23T06:31:00Z</dcterms:created>
  <dcterms:modified xsi:type="dcterms:W3CDTF">2021-06-01T07:33:00Z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