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E41A4E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</w:t>
      </w:r>
      <w:r w:rsidR="00954748">
        <w:rPr>
          <w:rFonts w:ascii="Garamond" w:hAnsi="Garamond"/>
          <w:sz w:val="24"/>
          <w:szCs w:val="24"/>
        </w:rPr>
        <w:t>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E3EC2C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54748" w:rsidRPr="00BD68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https://zakazky.zcu.cz/contract_display_4613.html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8166B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</w:t>
      </w:r>
      <w:r w:rsidR="00954748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9</w:t>
      </w:r>
      <w:r w:rsidR="004960B8">
        <w:rPr>
          <w:rFonts w:ascii="Garamond" w:hAnsi="Garamond" w:cs="Arial"/>
          <w:sz w:val="22"/>
          <w:szCs w:val="22"/>
        </w:rPr>
        <w:t>:</w:t>
      </w:r>
      <w:r w:rsidR="00954748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39AB4" w14:textId="77777777" w:rsidR="005A46CD" w:rsidRDefault="005A46CD" w:rsidP="00795AAC">
      <w:r>
        <w:separator/>
      </w:r>
    </w:p>
  </w:endnote>
  <w:endnote w:type="continuationSeparator" w:id="0">
    <w:p w14:paraId="6FD15D39" w14:textId="77777777" w:rsidR="005A46CD" w:rsidRDefault="005A46C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3B339" w14:textId="77777777" w:rsidR="005A46CD" w:rsidRDefault="005A46CD" w:rsidP="00795AAC">
      <w:r>
        <w:separator/>
      </w:r>
    </w:p>
  </w:footnote>
  <w:footnote w:type="continuationSeparator" w:id="0">
    <w:p w14:paraId="0537D517" w14:textId="77777777" w:rsidR="005A46CD" w:rsidRDefault="005A46C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1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GvI2lPEE1bNNTzK6ts+JvE8zW4CXudVcrz3LZFanhpI=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eHfJ8wf8HUz6e3ou65kZMx2KGcLXWBZAMg4JaIHxV58=</DigestValue>
    </Reference>
  </SignedInfo>
  <SignatureValue>13YsunlVA0zgS5FkKhVpIQY0gSYHqJ0tUAYxhJ9fs3+qKW3wKOIO3AXAH97hg67W3x2CFzSpKcqm
uTnQnM+A/JSoLzKf/znbkULdv7Xx48pGWRjpzelXiAjSyKFEmJm3//gdTEABzmmkDlgsMxL0Ba6F
7RT82AyD8d56D569du5Rj9pOPRhObQEsQdTlqyhIx1zu/7IVk5PKLp8I8mhl2+huO3fO8WZeoWqP
i4yJIDVt5Tje/EoF4BaOF8ObyxBBz2pNjeE3fQnxvYdYpuocMD0shQ87cZv1OhtJ36IBcXu9DpLP
Y/brFvFbJiQvvZmC5qcKRmpszsT96HC7OpgAuw==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2SSutffTXiGlkHK6ttfWo5bAktw//G4OUp29jJylul0=</DigestValue>
      </Reference>
      <Reference URI="/word/document.xml?ContentType=application/vnd.openxmlformats-officedocument.wordprocessingml.document.main+xml">
        <DigestMethod Algorithm="http://www.w3.org/2001/04/xmlenc#sha256"/>
        <DigestValue>+oNlFqdNqMWyPNXL7chzHA8GQhHS2HcWS/9RJmF4x0I=</DigestValue>
      </Reference>
      <Reference URI="/word/endnotes.xml?ContentType=application/vnd.openxmlformats-officedocument.wordprocessingml.endnotes+xml">
        <DigestMethod Algorithm="http://www.w3.org/2001/04/xmlenc#sha256"/>
        <DigestValue>9JZTeXuPoBNY7fuxDtPjBwMSBgUQmhOxXsv38sraO5c=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dkWjQjogws5rJyOzRDjGYMupWlY/U+q18l66kx+OmH8=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nxkfdL/4858NOR2CGyQiVU3+ClcwyGehLR2KGz/Kz70=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2021-06-01T07:15:15Z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2021-06-01T07:15:15Z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D526F-DD80-449D-84B9-FEDB979E4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2161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23</cp:revision>
  <cp:lastPrinted>2018-08-08T13:48:00Z</cp:lastPrinted>
  <dcterms:created xsi:type="dcterms:W3CDTF">2021-03-23T06:31:00Z</dcterms:created>
  <dcterms:modified xsi:type="dcterms:W3CDTF">2021-06-01T07:15:00Z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