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6" Type="http://schemas.openxmlformats.org/package/2006/relationships/digital-signature/origin" Target="_xmlsignatures/origin1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8DF607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D7497E">
        <w:rPr>
          <w:rFonts w:ascii="Garamond" w:hAnsi="Garamond"/>
          <w:sz w:val="24"/>
          <w:szCs w:val="24"/>
        </w:rPr>
        <w:t>5</w:t>
      </w:r>
      <w:r w:rsidR="00986609">
        <w:rPr>
          <w:rFonts w:ascii="Garamond" w:hAnsi="Garamond"/>
          <w:sz w:val="24"/>
          <w:szCs w:val="24"/>
        </w:rPr>
        <w:t>6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7D7371C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86609" w:rsidRPr="001547E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https://zakazky.zcu.cz/contract_display_4611.html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3D5693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B1308A">
        <w:rPr>
          <w:rFonts w:ascii="Garamond" w:hAnsi="Garamond" w:cs="Arial"/>
          <w:sz w:val="22"/>
          <w:szCs w:val="22"/>
        </w:rPr>
        <w:t>1</w:t>
      </w:r>
      <w:r w:rsidR="00986609">
        <w:rPr>
          <w:rFonts w:ascii="Garamond" w:hAnsi="Garamond" w:cs="Arial"/>
          <w:sz w:val="22"/>
          <w:szCs w:val="22"/>
        </w:rPr>
        <w:t>4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34768E">
        <w:rPr>
          <w:rFonts w:ascii="Garamond" w:hAnsi="Garamond" w:cs="Arial"/>
          <w:sz w:val="22"/>
          <w:szCs w:val="22"/>
        </w:rPr>
        <w:t>6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0D59E9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34768E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C3A244" w14:textId="77777777" w:rsidR="000733CC" w:rsidRDefault="000733CC" w:rsidP="00795AAC">
      <w:r>
        <w:separator/>
      </w:r>
    </w:p>
  </w:endnote>
  <w:endnote w:type="continuationSeparator" w:id="0">
    <w:p w14:paraId="4E36BC70" w14:textId="77777777" w:rsidR="000733CC" w:rsidRDefault="000733C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8ACB8" w14:textId="77777777" w:rsidR="000733CC" w:rsidRDefault="000733CC" w:rsidP="00795AAC">
      <w:r>
        <w:separator/>
      </w:r>
    </w:p>
  </w:footnote>
  <w:footnote w:type="continuationSeparator" w:id="0">
    <w:p w14:paraId="79F09286" w14:textId="77777777" w:rsidR="000733CC" w:rsidRDefault="000733C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86609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1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1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2.xml"/></Relationships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hJOeNf7AopbRcH4leKY76HtOQr1iz1q2ByvXKSjugF8=</DigestValue>
    </Reference>
    <Reference Type="http://www.w3.org/2000/09/xmldsig#Object" URI="#idOfficeObject">
      <DigestMethod Algorithm="http://www.w3.org/2001/04/xmlenc#sha256"/>
      <DigestValue>yzMmFelgw+Xuu+B+l0shPiN5jientUykSIkGy6iobUU=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HYbGRj2yepnwVUBy4qGD+UhrP7OVL9HmN1xRaHKfh/o=</DigestValue>
    </Reference>
  </SignedInfo>
  <SignatureValue>B61YmduyNj6+qBqohANoTGaAeJsZJCn4Fxe0uaMkEUdNuL0bcKQpy0pvBV/ZXwfU0kfdpgCbmwMc
9pZau5IvzRTmfFFxYZ5RAD9SG9T93alAf1Cc1PQRP6O/Gj7Y883uQFsPHmOaIrNW7A1lgUjzS7hL
86Ep67IJRDJPk9kqxI9kHxTTfJV4rSIx5EHjKLvt1MbDl0ZdVAR60DOunzmMynQAmSvYGzEQL17X
4Cv2A9cX+ugkntZ/a9Tln3adfB6zimVGJC0IVppSVboQsk+/I09jD2YbOUjRo8Hk+EqFpxyeOUn5
4qEBuOfiNjrxH0Td6GnfCOs/On3vIf/FMT1l7g==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C4rt0fFQQV5y17ni9HC5r5V2wpoy38gKhIIBg/sOKNU=</DigestValue>
      </Reference>
      <Reference URI="/word/document.xml?ContentType=application/vnd.openxmlformats-officedocument.wordprocessingml.document.main+xml">
        <DigestMethod Algorithm="http://www.w3.org/2001/04/xmlenc#sha256"/>
        <DigestValue>WdWtfRtyOsdOcDKxJoi+zD9oA18e+u4WtlwK+Fbf3GM=</DigestValue>
      </Reference>
      <Reference URI="/word/endnotes.xml?ContentType=application/vnd.openxmlformats-officedocument.wordprocessingml.endnotes+xml">
        <DigestMethod Algorithm="http://www.w3.org/2001/04/xmlenc#sha256"/>
        <DigestValue>Tm+CGfED0cMXGKMOP05Ix5f0DVIt9AQssrygE5qEgMw=</DigestValue>
      </Reference>
      <Reference URI="/word/fontTable.xml?ContentType=application/vnd.openxmlformats-officedocument.wordprocessingml.fontTable+xml">
        <DigestMethod Algorithm="http://www.w3.org/2001/04/xmlenc#sha256"/>
        <DigestValue>t46bWVT9wb8nBdWsaEaPB6OgAQOYk+PYV3NZN1aHmJc=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WCSFhJQEavgiS00Znxjy8cSldSTA6ann69mECoLvDEA=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4oZFmVF/zDRG18/nuqxgpOM77QNd3jf+oSQPe3To+/M=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2021-06-01T05:28:27Z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16.0.10374/14</OfficeVersion>
          <ApplicationVersion>16.0.10374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2021-06-01T05:28:27Z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06BF3-940D-47A3-9184-8128E145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22</cp:revision>
  <cp:lastPrinted>2018-08-08T13:48:00Z</cp:lastPrinted>
  <dcterms:created xsi:type="dcterms:W3CDTF">2021-03-23T06:31:00Z</dcterms:created>
  <dcterms:modified xsi:type="dcterms:W3CDTF">2021-06-01T05:24:00Z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